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C5" w:rsidRDefault="00EB7E4A" w:rsidP="008D72DA">
      <w:pPr>
        <w:spacing w:before="78"/>
        <w:ind w:left="517"/>
        <w:jc w:val="both"/>
        <w:rPr>
          <w:sz w:val="24"/>
          <w:szCs w:val="24"/>
        </w:rPr>
      </w:pP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osnovu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8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bud</w:t>
      </w:r>
      <w:r w:rsidR="00616E9C"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iskalnoj 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osti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CG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br.</w:t>
      </w:r>
      <w:r>
        <w:rPr>
          <w:spacing w:val="-1"/>
          <w:sz w:val="24"/>
          <w:szCs w:val="24"/>
        </w:rPr>
        <w:t>2</w:t>
      </w:r>
      <w:r>
        <w:rPr>
          <w:sz w:val="24"/>
          <w:szCs w:val="24"/>
        </w:rPr>
        <w:t>0/14, 56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14, 70/17, 04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18 i</w:t>
      </w:r>
    </w:p>
    <w:p w:rsidR="001647C5" w:rsidRDefault="00EB7E4A" w:rsidP="008D72DA">
      <w:pPr>
        <w:spacing w:before="9" w:line="300" w:lineRule="exact"/>
        <w:ind w:left="147" w:right="6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55/18) i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31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 w:rsidR="009E26B0"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.</w:t>
      </w:r>
      <w:r w:rsidR="009E26B0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br.</w:t>
      </w:r>
      <w:r>
        <w:rPr>
          <w:spacing w:val="-1"/>
          <w:sz w:val="24"/>
          <w:szCs w:val="24"/>
        </w:rPr>
        <w:t>0</w:t>
      </w:r>
      <w:r>
        <w:rPr>
          <w:sz w:val="24"/>
          <w:szCs w:val="24"/>
        </w:rPr>
        <w:t xml:space="preserve">03/19) i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46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tatuta opštine Ro</w:t>
      </w:r>
      <w:r w:rsidR="00616E9C"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 w:rsidR="00FC1F3A"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.</w:t>
      </w:r>
      <w:r w:rsidR="00FC1F3A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 w:rsidR="00FC1F3A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pšt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nski 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isi</w:t>
      </w:r>
      <w:r w:rsidR="00FC1F3A">
        <w:rPr>
          <w:sz w:val="24"/>
          <w:szCs w:val="24"/>
        </w:rPr>
        <w:t>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br.0</w:t>
      </w:r>
      <w:r>
        <w:rPr>
          <w:spacing w:val="-1"/>
          <w:sz w:val="24"/>
          <w:szCs w:val="24"/>
        </w:rPr>
        <w:t>3</w:t>
      </w:r>
      <w:r>
        <w:rPr>
          <w:sz w:val="24"/>
          <w:szCs w:val="24"/>
        </w:rPr>
        <w:t>8/18), Skupšt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opštine Ro</w:t>
      </w:r>
      <w:r w:rsidR="00616E9C"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</w:t>
      </w:r>
      <w:r w:rsidR="00FC1F3A"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sjednici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na</w:t>
      </w:r>
      <w:r w:rsidR="008D72DA">
        <w:rPr>
          <w:sz w:val="24"/>
          <w:szCs w:val="24"/>
        </w:rPr>
        <w:t xml:space="preserve"> 15.09.2020.</w:t>
      </w:r>
      <w:r>
        <w:rPr>
          <w:sz w:val="24"/>
          <w:szCs w:val="24"/>
        </w:rPr>
        <w:t xml:space="preserve">                          </w:t>
      </w:r>
      <w:r>
        <w:rPr>
          <w:spacing w:val="59"/>
          <w:sz w:val="24"/>
          <w:szCs w:val="24"/>
        </w:rPr>
        <w:t xml:space="preserve"> </w:t>
      </w:r>
      <w:proofErr w:type="gramStart"/>
      <w:r>
        <w:rPr>
          <w:spacing w:val="-2"/>
          <w:sz w:val="24"/>
          <w:szCs w:val="24"/>
        </w:rPr>
        <w:t>g</w:t>
      </w:r>
      <w:r w:rsidR="00FC1F3A">
        <w:rPr>
          <w:sz w:val="24"/>
          <w:szCs w:val="24"/>
        </w:rPr>
        <w:t>odine</w:t>
      </w:r>
      <w:proofErr w:type="gramEnd"/>
      <w:r w:rsidR="00FC1F3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="008D72D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 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 j 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l a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j e</w:t>
      </w: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11" w:line="260" w:lineRule="exact"/>
        <w:rPr>
          <w:sz w:val="26"/>
          <w:szCs w:val="26"/>
        </w:rPr>
      </w:pPr>
    </w:p>
    <w:p w:rsidR="001647C5" w:rsidRDefault="00334437">
      <w:pPr>
        <w:spacing w:before="24"/>
        <w:ind w:left="1098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</w:t>
      </w:r>
      <w:r w:rsidR="00FC1F3A">
        <w:rPr>
          <w:spacing w:val="-1"/>
          <w:sz w:val="28"/>
          <w:szCs w:val="28"/>
        </w:rPr>
        <w:t xml:space="preserve">           </w:t>
      </w:r>
      <w:r w:rsidR="00EB7E4A">
        <w:rPr>
          <w:spacing w:val="-1"/>
          <w:sz w:val="28"/>
          <w:szCs w:val="28"/>
        </w:rPr>
        <w:t xml:space="preserve"> </w:t>
      </w:r>
      <w:r w:rsidR="00EB7E4A">
        <w:rPr>
          <w:spacing w:val="-2"/>
          <w:sz w:val="28"/>
          <w:szCs w:val="28"/>
        </w:rPr>
        <w:t>O</w:t>
      </w:r>
      <w:r w:rsidR="00EB7E4A">
        <w:rPr>
          <w:spacing w:val="-1"/>
          <w:sz w:val="28"/>
          <w:szCs w:val="28"/>
        </w:rPr>
        <w:t>D</w:t>
      </w:r>
      <w:r w:rsidR="00EB7E4A">
        <w:rPr>
          <w:spacing w:val="-2"/>
          <w:sz w:val="28"/>
          <w:szCs w:val="28"/>
        </w:rPr>
        <w:t>L</w:t>
      </w:r>
      <w:r w:rsidR="00EB7E4A">
        <w:rPr>
          <w:spacing w:val="-1"/>
          <w:sz w:val="28"/>
          <w:szCs w:val="28"/>
        </w:rPr>
        <w:t>U</w:t>
      </w:r>
      <w:r w:rsidR="00EB7E4A">
        <w:rPr>
          <w:spacing w:val="-2"/>
          <w:sz w:val="28"/>
          <w:szCs w:val="28"/>
        </w:rPr>
        <w:t>K</w:t>
      </w:r>
      <w:r w:rsidR="00FC1F3A">
        <w:rPr>
          <w:sz w:val="28"/>
          <w:szCs w:val="28"/>
        </w:rPr>
        <w:t>U</w:t>
      </w:r>
      <w:r w:rsidR="00EB7E4A">
        <w:rPr>
          <w:spacing w:val="-1"/>
          <w:sz w:val="28"/>
          <w:szCs w:val="28"/>
        </w:rPr>
        <w:t xml:space="preserve"> </w:t>
      </w:r>
      <w:r w:rsidR="00EB7E4A">
        <w:rPr>
          <w:sz w:val="28"/>
          <w:szCs w:val="28"/>
        </w:rPr>
        <w:t>O</w:t>
      </w:r>
      <w:r w:rsidR="00EB7E4A">
        <w:rPr>
          <w:spacing w:val="-2"/>
          <w:sz w:val="28"/>
          <w:szCs w:val="28"/>
        </w:rPr>
        <w:t xml:space="preserve"> </w:t>
      </w:r>
      <w:r w:rsidR="00EB7E4A">
        <w:rPr>
          <w:spacing w:val="-1"/>
          <w:sz w:val="28"/>
          <w:szCs w:val="28"/>
        </w:rPr>
        <w:t>IZM</w:t>
      </w:r>
      <w:r w:rsidR="00EB7E4A">
        <w:rPr>
          <w:spacing w:val="2"/>
          <w:sz w:val="28"/>
          <w:szCs w:val="28"/>
        </w:rPr>
        <w:t>J</w:t>
      </w:r>
      <w:r w:rsidR="00EB7E4A">
        <w:rPr>
          <w:spacing w:val="-1"/>
          <w:sz w:val="28"/>
          <w:szCs w:val="28"/>
        </w:rPr>
        <w:t>E</w:t>
      </w:r>
      <w:r w:rsidR="00EB7E4A">
        <w:rPr>
          <w:spacing w:val="-2"/>
          <w:sz w:val="28"/>
          <w:szCs w:val="28"/>
        </w:rPr>
        <w:t>N</w:t>
      </w:r>
      <w:r w:rsidR="00EB7E4A">
        <w:rPr>
          <w:spacing w:val="-1"/>
          <w:sz w:val="28"/>
          <w:szCs w:val="28"/>
        </w:rPr>
        <w:t>AM</w:t>
      </w:r>
      <w:r w:rsidR="00EB7E4A">
        <w:rPr>
          <w:sz w:val="28"/>
          <w:szCs w:val="28"/>
        </w:rPr>
        <w:t>A</w:t>
      </w:r>
      <w:r w:rsidR="00EB7E4A">
        <w:rPr>
          <w:spacing w:val="-1"/>
          <w:sz w:val="28"/>
          <w:szCs w:val="28"/>
        </w:rPr>
        <w:t xml:space="preserve"> </w:t>
      </w:r>
      <w:r w:rsidR="00EB7E4A">
        <w:rPr>
          <w:sz w:val="28"/>
          <w:szCs w:val="28"/>
        </w:rPr>
        <w:t>I</w:t>
      </w:r>
      <w:r w:rsidR="00EB7E4A">
        <w:rPr>
          <w:spacing w:val="-1"/>
          <w:sz w:val="28"/>
          <w:szCs w:val="28"/>
        </w:rPr>
        <w:t xml:space="preserve"> DOPUN</w:t>
      </w:r>
      <w:r w:rsidR="00EB7E4A">
        <w:rPr>
          <w:spacing w:val="-2"/>
          <w:sz w:val="28"/>
          <w:szCs w:val="28"/>
        </w:rPr>
        <w:t>A</w:t>
      </w:r>
      <w:r w:rsidR="00EB7E4A">
        <w:rPr>
          <w:spacing w:val="-1"/>
          <w:sz w:val="28"/>
          <w:szCs w:val="28"/>
        </w:rPr>
        <w:t>M</w:t>
      </w:r>
      <w:r w:rsidR="00EB7E4A">
        <w:rPr>
          <w:sz w:val="28"/>
          <w:szCs w:val="28"/>
        </w:rPr>
        <w:t>A</w:t>
      </w:r>
      <w:r w:rsidR="00EB7E4A">
        <w:rPr>
          <w:spacing w:val="-1"/>
          <w:sz w:val="28"/>
          <w:szCs w:val="28"/>
        </w:rPr>
        <w:t xml:space="preserve"> O</w:t>
      </w:r>
      <w:r w:rsidR="00EB7E4A">
        <w:rPr>
          <w:spacing w:val="-2"/>
          <w:sz w:val="28"/>
          <w:szCs w:val="28"/>
        </w:rPr>
        <w:t>D</w:t>
      </w:r>
      <w:r w:rsidR="00EB7E4A">
        <w:rPr>
          <w:spacing w:val="-1"/>
          <w:sz w:val="28"/>
          <w:szCs w:val="28"/>
        </w:rPr>
        <w:t>L</w:t>
      </w:r>
      <w:r w:rsidR="00EB7E4A">
        <w:rPr>
          <w:spacing w:val="-2"/>
          <w:sz w:val="28"/>
          <w:szCs w:val="28"/>
        </w:rPr>
        <w:t>U</w:t>
      </w:r>
      <w:r w:rsidR="00EB7E4A">
        <w:rPr>
          <w:spacing w:val="-1"/>
          <w:sz w:val="28"/>
          <w:szCs w:val="28"/>
        </w:rPr>
        <w:t>KE</w:t>
      </w:r>
    </w:p>
    <w:p w:rsidR="001647C5" w:rsidRDefault="00334437">
      <w:pPr>
        <w:spacing w:before="40"/>
        <w:ind w:left="142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B7E4A">
        <w:rPr>
          <w:sz w:val="28"/>
          <w:szCs w:val="28"/>
        </w:rPr>
        <w:t>O</w:t>
      </w:r>
      <w:r w:rsidR="00EB7E4A">
        <w:rPr>
          <w:spacing w:val="-1"/>
          <w:sz w:val="28"/>
          <w:szCs w:val="28"/>
        </w:rPr>
        <w:t xml:space="preserve"> BU</w:t>
      </w:r>
      <w:r w:rsidR="00EB7E4A">
        <w:rPr>
          <w:spacing w:val="-2"/>
          <w:sz w:val="28"/>
          <w:szCs w:val="28"/>
        </w:rPr>
        <w:t>D</w:t>
      </w:r>
      <w:r>
        <w:rPr>
          <w:spacing w:val="-1"/>
          <w:sz w:val="28"/>
          <w:szCs w:val="28"/>
        </w:rPr>
        <w:t>Ž</w:t>
      </w:r>
      <w:r w:rsidR="00EB7E4A">
        <w:rPr>
          <w:spacing w:val="-2"/>
          <w:sz w:val="28"/>
          <w:szCs w:val="28"/>
        </w:rPr>
        <w:t>E</w:t>
      </w:r>
      <w:r w:rsidR="00EB7E4A">
        <w:rPr>
          <w:spacing w:val="-1"/>
          <w:sz w:val="28"/>
          <w:szCs w:val="28"/>
        </w:rPr>
        <w:t>T</w:t>
      </w:r>
      <w:r w:rsidR="00EB7E4A">
        <w:rPr>
          <w:sz w:val="28"/>
          <w:szCs w:val="28"/>
        </w:rPr>
        <w:t>U</w:t>
      </w:r>
      <w:r w:rsidR="00EB7E4A">
        <w:rPr>
          <w:spacing w:val="-2"/>
          <w:sz w:val="28"/>
          <w:szCs w:val="28"/>
        </w:rPr>
        <w:t xml:space="preserve"> </w:t>
      </w:r>
      <w:r w:rsidR="00EB7E4A">
        <w:rPr>
          <w:spacing w:val="-1"/>
          <w:sz w:val="28"/>
          <w:szCs w:val="28"/>
        </w:rPr>
        <w:t>OPŠTIN</w:t>
      </w:r>
      <w:r w:rsidR="00EB7E4A">
        <w:rPr>
          <w:sz w:val="28"/>
          <w:szCs w:val="28"/>
        </w:rPr>
        <w:t>E</w:t>
      </w:r>
      <w:r w:rsidR="00EB7E4A">
        <w:rPr>
          <w:spacing w:val="-1"/>
          <w:sz w:val="28"/>
          <w:szCs w:val="28"/>
        </w:rPr>
        <w:t xml:space="preserve"> RO</w:t>
      </w:r>
      <w:r w:rsidR="00616E9C">
        <w:rPr>
          <w:spacing w:val="-2"/>
          <w:sz w:val="28"/>
          <w:szCs w:val="28"/>
        </w:rPr>
        <w:t>Ž</w:t>
      </w:r>
      <w:r w:rsidR="00EB7E4A">
        <w:rPr>
          <w:spacing w:val="-1"/>
          <w:sz w:val="28"/>
          <w:szCs w:val="28"/>
        </w:rPr>
        <w:t>A</w:t>
      </w:r>
      <w:r w:rsidR="00EB7E4A">
        <w:rPr>
          <w:sz w:val="28"/>
          <w:szCs w:val="28"/>
        </w:rPr>
        <w:t>JE</w:t>
      </w:r>
      <w:r w:rsidR="00EB7E4A">
        <w:rPr>
          <w:spacing w:val="-1"/>
          <w:sz w:val="28"/>
          <w:szCs w:val="28"/>
        </w:rPr>
        <w:t xml:space="preserve"> </w:t>
      </w:r>
      <w:r w:rsidR="00EB7E4A">
        <w:rPr>
          <w:spacing w:val="-2"/>
          <w:sz w:val="28"/>
          <w:szCs w:val="28"/>
        </w:rPr>
        <w:t>Z</w:t>
      </w:r>
      <w:r w:rsidR="00EB7E4A">
        <w:rPr>
          <w:sz w:val="28"/>
          <w:szCs w:val="28"/>
        </w:rPr>
        <w:t>A</w:t>
      </w:r>
      <w:r w:rsidR="00EB7E4A">
        <w:rPr>
          <w:spacing w:val="-1"/>
          <w:sz w:val="28"/>
          <w:szCs w:val="28"/>
        </w:rPr>
        <w:t xml:space="preserve"> </w:t>
      </w:r>
      <w:r w:rsidR="00EB7E4A">
        <w:rPr>
          <w:sz w:val="28"/>
          <w:szCs w:val="28"/>
        </w:rPr>
        <w:t>2</w:t>
      </w:r>
      <w:r w:rsidR="00EB7E4A">
        <w:rPr>
          <w:spacing w:val="1"/>
          <w:sz w:val="28"/>
          <w:szCs w:val="28"/>
        </w:rPr>
        <w:t>020</w:t>
      </w:r>
      <w:r w:rsidR="00EB7E4A">
        <w:rPr>
          <w:spacing w:val="-1"/>
          <w:sz w:val="28"/>
          <w:szCs w:val="28"/>
        </w:rPr>
        <w:t>.G</w:t>
      </w:r>
      <w:r w:rsidR="00EB7E4A">
        <w:rPr>
          <w:spacing w:val="-2"/>
          <w:sz w:val="28"/>
          <w:szCs w:val="28"/>
        </w:rPr>
        <w:t>O</w:t>
      </w:r>
      <w:r w:rsidR="00EB7E4A">
        <w:rPr>
          <w:spacing w:val="-1"/>
          <w:sz w:val="28"/>
          <w:szCs w:val="28"/>
        </w:rPr>
        <w:t>DINU</w:t>
      </w:r>
    </w:p>
    <w:p w:rsidR="001647C5" w:rsidRDefault="001647C5">
      <w:pPr>
        <w:spacing w:before="2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EB7E4A">
      <w:pPr>
        <w:ind w:left="147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Š</w:t>
      </w:r>
      <w:r>
        <w:rPr>
          <w:sz w:val="24"/>
          <w:szCs w:val="24"/>
        </w:rPr>
        <w:t>TI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</w:p>
    <w:p w:rsidR="001647C5" w:rsidRDefault="001647C5">
      <w:pPr>
        <w:spacing w:before="4" w:line="120" w:lineRule="exact"/>
        <w:rPr>
          <w:sz w:val="13"/>
          <w:szCs w:val="13"/>
        </w:rPr>
      </w:pPr>
    </w:p>
    <w:p w:rsidR="001647C5" w:rsidRDefault="001647C5">
      <w:pPr>
        <w:spacing w:line="200" w:lineRule="exact"/>
      </w:pPr>
    </w:p>
    <w:p w:rsidR="001647C5" w:rsidRDefault="00EB7E4A">
      <w:pPr>
        <w:ind w:left="4667" w:right="6209"/>
        <w:jc w:val="center"/>
        <w:rPr>
          <w:sz w:val="24"/>
          <w:szCs w:val="24"/>
        </w:rPr>
      </w:pPr>
      <w:r>
        <w:rPr>
          <w:sz w:val="24"/>
          <w:szCs w:val="24"/>
        </w:rPr>
        <w:t>Član 1</w:t>
      </w: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18" w:line="220" w:lineRule="exact"/>
        <w:rPr>
          <w:sz w:val="22"/>
          <w:szCs w:val="22"/>
        </w:rPr>
      </w:pPr>
    </w:p>
    <w:p w:rsidR="001647C5" w:rsidRDefault="00EB7E4A">
      <w:pPr>
        <w:ind w:left="147"/>
        <w:rPr>
          <w:sz w:val="24"/>
          <w:szCs w:val="24"/>
        </w:rPr>
      </w:pPr>
      <w:r>
        <w:rPr>
          <w:sz w:val="24"/>
          <w:szCs w:val="24"/>
        </w:rPr>
        <w:t>Član 1 mi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nja 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lasi:</w:t>
      </w:r>
    </w:p>
    <w:p w:rsidR="001647C5" w:rsidRDefault="001647C5">
      <w:pPr>
        <w:spacing w:before="4" w:line="120" w:lineRule="exact"/>
        <w:rPr>
          <w:sz w:val="13"/>
          <w:szCs w:val="13"/>
        </w:rPr>
      </w:pPr>
    </w:p>
    <w:p w:rsidR="001647C5" w:rsidRDefault="001647C5">
      <w:pPr>
        <w:spacing w:line="200" w:lineRule="exact"/>
      </w:pPr>
    </w:p>
    <w:p w:rsidR="001647C5" w:rsidRDefault="009E26B0">
      <w:pPr>
        <w:ind w:left="147"/>
        <w:rPr>
          <w:sz w:val="24"/>
          <w:szCs w:val="24"/>
        </w:rPr>
      </w:pPr>
      <w:r>
        <w:rPr>
          <w:sz w:val="24"/>
          <w:szCs w:val="24"/>
        </w:rPr>
        <w:t xml:space="preserve">Odlukom </w:t>
      </w:r>
      <w:r w:rsidR="00EB7E4A">
        <w:rPr>
          <w:sz w:val="24"/>
          <w:szCs w:val="24"/>
        </w:rPr>
        <w:t>o i</w:t>
      </w:r>
      <w:r w:rsidR="00EB7E4A">
        <w:rPr>
          <w:spacing w:val="1"/>
          <w:sz w:val="24"/>
          <w:szCs w:val="24"/>
        </w:rPr>
        <w:t>z</w:t>
      </w:r>
      <w:r w:rsidR="00EB7E4A">
        <w:rPr>
          <w:sz w:val="24"/>
          <w:szCs w:val="24"/>
        </w:rPr>
        <w:t>m</w:t>
      </w:r>
      <w:r w:rsidR="00EB7E4A">
        <w:rPr>
          <w:spacing w:val="1"/>
          <w:sz w:val="24"/>
          <w:szCs w:val="24"/>
        </w:rPr>
        <w:t>j</w:t>
      </w:r>
      <w:r w:rsidR="00EB7E4A">
        <w:rPr>
          <w:spacing w:val="-1"/>
          <w:sz w:val="24"/>
          <w:szCs w:val="24"/>
        </w:rPr>
        <w:t>e</w:t>
      </w:r>
      <w:r w:rsidR="00EB7E4A">
        <w:rPr>
          <w:sz w:val="24"/>
          <w:szCs w:val="24"/>
        </w:rPr>
        <w:t>n</w:t>
      </w:r>
      <w:r w:rsidR="00EB7E4A">
        <w:rPr>
          <w:spacing w:val="-1"/>
          <w:sz w:val="24"/>
          <w:szCs w:val="24"/>
        </w:rPr>
        <w:t>a</w:t>
      </w:r>
      <w:r w:rsidR="00EB7E4A">
        <w:rPr>
          <w:sz w:val="24"/>
          <w:szCs w:val="24"/>
        </w:rPr>
        <w:t>ma i dopun</w:t>
      </w:r>
      <w:r w:rsidR="00EB7E4A">
        <w:rPr>
          <w:spacing w:val="-1"/>
          <w:sz w:val="24"/>
          <w:szCs w:val="24"/>
        </w:rPr>
        <w:t>a</w:t>
      </w:r>
      <w:r w:rsidR="00EB7E4A">
        <w:rPr>
          <w:sz w:val="24"/>
          <w:szCs w:val="24"/>
        </w:rPr>
        <w:t xml:space="preserve">ma </w:t>
      </w:r>
      <w:r w:rsidR="00EB7E4A">
        <w:rPr>
          <w:spacing w:val="-1"/>
          <w:sz w:val="24"/>
          <w:szCs w:val="24"/>
        </w:rPr>
        <w:t>O</w:t>
      </w:r>
      <w:r w:rsidR="00EB7E4A">
        <w:rPr>
          <w:sz w:val="24"/>
          <w:szCs w:val="24"/>
        </w:rPr>
        <w:t>dluke o bud</w:t>
      </w:r>
      <w:r w:rsidR="00334437">
        <w:rPr>
          <w:spacing w:val="1"/>
          <w:sz w:val="24"/>
          <w:szCs w:val="24"/>
        </w:rPr>
        <w:t>ž</w:t>
      </w:r>
      <w:r w:rsidR="00EB7E4A">
        <w:rPr>
          <w:spacing w:val="-1"/>
          <w:sz w:val="24"/>
          <w:szCs w:val="24"/>
        </w:rPr>
        <w:t>e</w:t>
      </w:r>
      <w:r w:rsidR="00EB7E4A">
        <w:rPr>
          <w:sz w:val="24"/>
          <w:szCs w:val="24"/>
        </w:rPr>
        <w:t>tu</w:t>
      </w:r>
      <w:r w:rsidR="00EB7E4A">
        <w:rPr>
          <w:spacing w:val="38"/>
          <w:sz w:val="24"/>
          <w:szCs w:val="24"/>
        </w:rPr>
        <w:t xml:space="preserve"> </w:t>
      </w:r>
      <w:r w:rsidR="00EB7E4A">
        <w:rPr>
          <w:sz w:val="24"/>
          <w:szCs w:val="24"/>
        </w:rPr>
        <w:t>Opštine Ro</w:t>
      </w:r>
      <w:r w:rsidR="00334437">
        <w:rPr>
          <w:spacing w:val="1"/>
          <w:sz w:val="24"/>
          <w:szCs w:val="24"/>
        </w:rPr>
        <w:t>ž</w:t>
      </w:r>
      <w:r w:rsidR="00EB7E4A">
        <w:rPr>
          <w:spacing w:val="-1"/>
          <w:sz w:val="24"/>
          <w:szCs w:val="24"/>
        </w:rPr>
        <w:t>a</w:t>
      </w:r>
      <w:r w:rsidR="00EB7E4A">
        <w:rPr>
          <w:sz w:val="24"/>
          <w:szCs w:val="24"/>
        </w:rPr>
        <w:t>je</w:t>
      </w:r>
      <w:r w:rsidR="00EB7E4A">
        <w:rPr>
          <w:spacing w:val="38"/>
          <w:sz w:val="24"/>
          <w:szCs w:val="24"/>
        </w:rPr>
        <w:t xml:space="preserve"> </w:t>
      </w:r>
      <w:r w:rsidR="00EB7E4A">
        <w:rPr>
          <w:spacing w:val="1"/>
          <w:sz w:val="24"/>
          <w:szCs w:val="24"/>
        </w:rPr>
        <w:t>z</w:t>
      </w:r>
      <w:r w:rsidR="00EB7E4A">
        <w:rPr>
          <w:sz w:val="24"/>
          <w:szCs w:val="24"/>
        </w:rPr>
        <w:t>a</w:t>
      </w:r>
      <w:r w:rsidR="00EB7E4A">
        <w:rPr>
          <w:spacing w:val="-1"/>
          <w:sz w:val="24"/>
          <w:szCs w:val="24"/>
        </w:rPr>
        <w:t xml:space="preserve"> </w:t>
      </w:r>
      <w:r w:rsidR="00EB7E4A">
        <w:rPr>
          <w:sz w:val="24"/>
          <w:szCs w:val="24"/>
        </w:rPr>
        <w:t>2020.</w:t>
      </w:r>
      <w:r w:rsidR="00EB7E4A">
        <w:rPr>
          <w:spacing w:val="-2"/>
          <w:sz w:val="24"/>
          <w:szCs w:val="24"/>
        </w:rPr>
        <w:t>g</w:t>
      </w:r>
      <w:r w:rsidR="00EB7E4A">
        <w:rPr>
          <w:sz w:val="24"/>
          <w:szCs w:val="24"/>
        </w:rPr>
        <w:t xml:space="preserve">odinu </w:t>
      </w:r>
      <w:proofErr w:type="gramStart"/>
      <w:r w:rsidR="00EB7E4A">
        <w:rPr>
          <w:sz w:val="24"/>
          <w:szCs w:val="24"/>
        </w:rPr>
        <w:t>( u</w:t>
      </w:r>
      <w:proofErr w:type="gramEnd"/>
      <w:r w:rsidR="00EB7E4A">
        <w:rPr>
          <w:sz w:val="24"/>
          <w:szCs w:val="24"/>
        </w:rPr>
        <w:t xml:space="preserve"> d</w:t>
      </w:r>
      <w:r w:rsidR="00EB7E4A">
        <w:rPr>
          <w:spacing w:val="-1"/>
          <w:sz w:val="24"/>
          <w:szCs w:val="24"/>
        </w:rPr>
        <w:t>a</w:t>
      </w:r>
      <w:r w:rsidR="00EB7E4A">
        <w:rPr>
          <w:sz w:val="24"/>
          <w:szCs w:val="24"/>
        </w:rPr>
        <w:t>l</w:t>
      </w:r>
      <w:r w:rsidR="00EB7E4A">
        <w:rPr>
          <w:spacing w:val="1"/>
          <w:sz w:val="24"/>
          <w:szCs w:val="24"/>
        </w:rPr>
        <w:t>j</w:t>
      </w:r>
      <w:r w:rsidR="00EB7E4A">
        <w:rPr>
          <w:spacing w:val="-1"/>
          <w:sz w:val="24"/>
          <w:szCs w:val="24"/>
        </w:rPr>
        <w:t>e</w:t>
      </w:r>
      <w:r w:rsidR="00EB7E4A">
        <w:rPr>
          <w:sz w:val="24"/>
          <w:szCs w:val="24"/>
        </w:rPr>
        <w:t xml:space="preserve">m </w:t>
      </w:r>
      <w:r w:rsidR="00EB7E4A">
        <w:rPr>
          <w:spacing w:val="1"/>
          <w:sz w:val="24"/>
          <w:szCs w:val="24"/>
        </w:rPr>
        <w:t>t</w:t>
      </w:r>
      <w:r w:rsidR="00EB7E4A">
        <w:rPr>
          <w:spacing w:val="-1"/>
          <w:sz w:val="24"/>
          <w:szCs w:val="24"/>
        </w:rPr>
        <w:t>e</w:t>
      </w:r>
      <w:r w:rsidR="00EB7E4A">
        <w:rPr>
          <w:sz w:val="24"/>
          <w:szCs w:val="24"/>
        </w:rPr>
        <w:t>kstu</w:t>
      </w:r>
    </w:p>
    <w:p w:rsidR="001647C5" w:rsidRDefault="00EB7E4A">
      <w:pPr>
        <w:spacing w:before="29" w:line="260" w:lineRule="exact"/>
        <w:ind w:left="147"/>
        <w:rPr>
          <w:sz w:val="24"/>
          <w:szCs w:val="24"/>
        </w:rPr>
      </w:pPr>
      <w:r>
        <w:rPr>
          <w:spacing w:val="-2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>ud</w:t>
      </w:r>
      <w:r w:rsidR="00334437">
        <w:rPr>
          <w:spacing w:val="1"/>
          <w:position w:val="-1"/>
          <w:sz w:val="24"/>
          <w:szCs w:val="24"/>
        </w:rPr>
        <w:t>ž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t)</w:t>
      </w:r>
      <w:r>
        <w:rPr>
          <w:spacing w:val="40"/>
          <w:position w:val="-1"/>
          <w:sz w:val="24"/>
          <w:szCs w:val="24"/>
        </w:rPr>
        <w:t xml:space="preserve"> </w:t>
      </w:r>
      <w:r w:rsidR="00334437">
        <w:rPr>
          <w:w w:val="93"/>
          <w:position w:val="-1"/>
          <w:sz w:val="24"/>
          <w:szCs w:val="24"/>
        </w:rPr>
        <w:t>utvrđ</w:t>
      </w:r>
      <w:r>
        <w:rPr>
          <w:w w:val="93"/>
          <w:position w:val="-1"/>
          <w:sz w:val="24"/>
          <w:szCs w:val="24"/>
        </w:rPr>
        <w:t>uju</w:t>
      </w:r>
      <w:r>
        <w:rPr>
          <w:spacing w:val="4"/>
          <w:w w:val="9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primi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i i</w:t>
      </w:r>
      <w:r>
        <w:rPr>
          <w:spacing w:val="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</w:t>
      </w:r>
      <w:r>
        <w:rPr>
          <w:spacing w:val="2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 xml:space="preserve">i u </w:t>
      </w:r>
      <w:r>
        <w:rPr>
          <w:spacing w:val="1"/>
          <w:position w:val="-1"/>
          <w:sz w:val="24"/>
          <w:szCs w:val="24"/>
        </w:rPr>
        <w:t>iz</w:t>
      </w:r>
      <w:r>
        <w:rPr>
          <w:position w:val="-1"/>
          <w:sz w:val="24"/>
          <w:szCs w:val="24"/>
        </w:rPr>
        <w:t>nosu od 6.904.000</w:t>
      </w:r>
      <w:proofErr w:type="gramStart"/>
      <w:r>
        <w:rPr>
          <w:position w:val="-1"/>
          <w:sz w:val="24"/>
          <w:szCs w:val="24"/>
        </w:rPr>
        <w:t>,00</w:t>
      </w:r>
      <w:proofErr w:type="gramEnd"/>
      <w:r>
        <w:rPr>
          <w:position w:val="-1"/>
          <w:sz w:val="24"/>
          <w:szCs w:val="24"/>
        </w:rPr>
        <w:t xml:space="preserve"> €</w:t>
      </w:r>
    </w:p>
    <w:p w:rsidR="001647C5" w:rsidRDefault="001647C5">
      <w:pPr>
        <w:spacing w:before="5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2919"/>
        <w:gridCol w:w="2227"/>
      </w:tblGrid>
      <w:tr w:rsidR="001647C5">
        <w:trPr>
          <w:trHeight w:hRule="exact" w:val="143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EB7E4A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rimi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i u </w:t>
            </w:r>
            <w:r>
              <w:rPr>
                <w:spacing w:val="1"/>
                <w:sz w:val="24"/>
                <w:szCs w:val="24"/>
              </w:rPr>
              <w:t>iz</w:t>
            </w:r>
            <w:r>
              <w:rPr>
                <w:sz w:val="24"/>
                <w:szCs w:val="24"/>
              </w:rPr>
              <w:t>nosu od   6.904.000,00 €</w:t>
            </w:r>
          </w:p>
          <w:p w:rsidR="001647C5" w:rsidRDefault="001647C5">
            <w:pPr>
              <w:spacing w:line="200" w:lineRule="exact"/>
            </w:pPr>
          </w:p>
          <w:p w:rsidR="001647C5" w:rsidRDefault="001647C5">
            <w:pPr>
              <w:spacing w:line="200" w:lineRule="exact"/>
            </w:pPr>
          </w:p>
          <w:p w:rsidR="001647C5" w:rsidRDefault="001647C5">
            <w:pPr>
              <w:spacing w:before="18" w:line="220" w:lineRule="exact"/>
              <w:rPr>
                <w:sz w:val="22"/>
                <w:szCs w:val="22"/>
              </w:rPr>
            </w:pPr>
          </w:p>
          <w:p w:rsidR="001647C5" w:rsidRDefault="00EB7E4A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ku</w:t>
            </w:r>
            <w:r>
              <w:rPr>
                <w:b/>
                <w:spacing w:val="-1"/>
                <w:sz w:val="24"/>
                <w:szCs w:val="24"/>
              </w:rPr>
              <w:t>ć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bud</w:t>
            </w:r>
            <w:r w:rsidR="00334437">
              <w:rPr>
                <w:b/>
                <w:spacing w:val="-1"/>
                <w:w w:val="133"/>
                <w:sz w:val="24"/>
                <w:szCs w:val="24"/>
              </w:rPr>
              <w:t>ž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EB7E4A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r</w:t>
            </w:r>
            <w:r>
              <w:rPr>
                <w:spacing w:val="-1"/>
                <w:w w:val="95"/>
                <w:sz w:val="24"/>
                <w:szCs w:val="24"/>
              </w:rPr>
              <w:t>a</w:t>
            </w:r>
            <w:r>
              <w:rPr>
                <w:w w:val="95"/>
                <w:sz w:val="24"/>
                <w:szCs w:val="24"/>
              </w:rPr>
              <w:t>spor</w:t>
            </w:r>
            <w:r>
              <w:rPr>
                <w:spacing w:val="-1"/>
                <w:w w:val="95"/>
                <w:sz w:val="24"/>
                <w:szCs w:val="24"/>
              </w:rPr>
              <w:t>e</w:t>
            </w:r>
            <w:r w:rsidR="00334437">
              <w:rPr>
                <w:w w:val="95"/>
                <w:sz w:val="24"/>
                <w:szCs w:val="24"/>
              </w:rPr>
              <w:t>đ</w:t>
            </w:r>
            <w:r>
              <w:rPr>
                <w:w w:val="95"/>
                <w:sz w:val="24"/>
                <w:szCs w:val="24"/>
              </w:rPr>
              <w:t>uju</w:t>
            </w:r>
            <w:r>
              <w:rPr>
                <w:spacing w:val="5"/>
                <w:w w:val="9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line="200" w:lineRule="exact"/>
            </w:pPr>
          </w:p>
          <w:p w:rsidR="001647C5" w:rsidRDefault="001647C5">
            <w:pPr>
              <w:spacing w:line="200" w:lineRule="exact"/>
            </w:pPr>
          </w:p>
          <w:p w:rsidR="001647C5" w:rsidRDefault="001647C5">
            <w:pPr>
              <w:spacing w:line="200" w:lineRule="exact"/>
            </w:pPr>
          </w:p>
          <w:p w:rsidR="001647C5" w:rsidRDefault="001647C5">
            <w:pPr>
              <w:spacing w:line="200" w:lineRule="exact"/>
            </w:pPr>
          </w:p>
          <w:p w:rsidR="001647C5" w:rsidRDefault="001647C5">
            <w:pPr>
              <w:spacing w:before="2" w:line="200" w:lineRule="exact"/>
            </w:pPr>
          </w:p>
          <w:p w:rsidR="001647C5" w:rsidRDefault="00EB7E4A">
            <w:pPr>
              <w:ind w:left="10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6.284.638,86</w:t>
            </w:r>
          </w:p>
        </w:tc>
      </w:tr>
      <w:tr w:rsidR="001647C5">
        <w:trPr>
          <w:trHeight w:hRule="exact" w:val="6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4" w:line="140" w:lineRule="exact"/>
              <w:rPr>
                <w:sz w:val="15"/>
                <w:szCs w:val="15"/>
              </w:rPr>
            </w:pPr>
          </w:p>
          <w:p w:rsidR="001647C5" w:rsidRDefault="00EB7E4A">
            <w:pPr>
              <w:ind w:left="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tke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3" w:line="160" w:lineRule="exact"/>
              <w:rPr>
                <w:sz w:val="17"/>
                <w:szCs w:val="17"/>
              </w:rPr>
            </w:pPr>
          </w:p>
          <w:p w:rsidR="001647C5" w:rsidRDefault="00EB7E4A">
            <w:pPr>
              <w:ind w:left="10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6.184.638,86</w:t>
            </w:r>
          </w:p>
        </w:tc>
      </w:tr>
      <w:tr w:rsidR="001647C5">
        <w:trPr>
          <w:trHeight w:hRule="exact" w:val="6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4" w:line="140" w:lineRule="exact"/>
              <w:rPr>
                <w:sz w:val="15"/>
                <w:szCs w:val="15"/>
              </w:rPr>
            </w:pPr>
          </w:p>
          <w:p w:rsidR="001647C5" w:rsidRDefault="00EB7E4A">
            <w:pPr>
              <w:ind w:left="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u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rvu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w w:val="113"/>
                <w:sz w:val="24"/>
                <w:szCs w:val="24"/>
              </w:rPr>
              <w:t>ud</w:t>
            </w:r>
            <w:r w:rsidR="00334437">
              <w:rPr>
                <w:spacing w:val="1"/>
                <w:w w:val="113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3" w:line="160" w:lineRule="exact"/>
              <w:rPr>
                <w:sz w:val="17"/>
                <w:szCs w:val="17"/>
              </w:rPr>
            </w:pPr>
          </w:p>
          <w:p w:rsidR="001647C5" w:rsidRDefault="00EB7E4A">
            <w:pPr>
              <w:ind w:left="13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</w:tr>
      <w:tr w:rsidR="001647C5">
        <w:trPr>
          <w:trHeight w:hRule="exact" w:val="76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4" w:line="140" w:lineRule="exact"/>
              <w:rPr>
                <w:sz w:val="15"/>
                <w:szCs w:val="15"/>
              </w:rPr>
            </w:pPr>
          </w:p>
          <w:p w:rsidR="001647C5" w:rsidRDefault="00EB7E4A">
            <w:pPr>
              <w:ind w:left="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stalnu 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rvu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w w:val="113"/>
                <w:sz w:val="24"/>
                <w:szCs w:val="24"/>
              </w:rPr>
              <w:t>ud</w:t>
            </w:r>
            <w:r w:rsidR="00334437">
              <w:rPr>
                <w:spacing w:val="1"/>
                <w:w w:val="113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3" w:line="160" w:lineRule="exact"/>
              <w:rPr>
                <w:sz w:val="17"/>
                <w:szCs w:val="17"/>
              </w:rPr>
            </w:pPr>
          </w:p>
          <w:p w:rsidR="001647C5" w:rsidRDefault="00EB7E4A">
            <w:pPr>
              <w:ind w:left="13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  <w:tr w:rsidR="001647C5">
        <w:trPr>
          <w:trHeight w:hRule="exact" w:val="106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6" w:line="100" w:lineRule="exact"/>
              <w:rPr>
                <w:sz w:val="10"/>
                <w:szCs w:val="10"/>
              </w:rPr>
            </w:pPr>
          </w:p>
          <w:p w:rsidR="001647C5" w:rsidRDefault="001647C5">
            <w:pPr>
              <w:spacing w:line="200" w:lineRule="exact"/>
            </w:pPr>
          </w:p>
          <w:p w:rsidR="001647C5" w:rsidRDefault="00EB7E4A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  </w:t>
            </w:r>
            <w:r>
              <w:rPr>
                <w:b/>
                <w:spacing w:val="-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ital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bud</w:t>
            </w:r>
            <w:r w:rsidR="00334437">
              <w:rPr>
                <w:b/>
                <w:spacing w:val="-1"/>
                <w:w w:val="133"/>
                <w:sz w:val="24"/>
                <w:szCs w:val="24"/>
              </w:rPr>
              <w:t>ž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5" w:line="120" w:lineRule="exact"/>
              <w:rPr>
                <w:sz w:val="12"/>
                <w:szCs w:val="12"/>
              </w:rPr>
            </w:pPr>
          </w:p>
          <w:p w:rsidR="001647C5" w:rsidRDefault="001647C5">
            <w:pPr>
              <w:spacing w:line="200" w:lineRule="exact"/>
            </w:pPr>
          </w:p>
          <w:p w:rsidR="001647C5" w:rsidRDefault="00EB7E4A">
            <w:pPr>
              <w:ind w:left="1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619.361,14</w:t>
            </w:r>
          </w:p>
        </w:tc>
      </w:tr>
      <w:tr w:rsidR="001647C5">
        <w:trPr>
          <w:trHeight w:hRule="exact" w:val="106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line="200" w:lineRule="exact"/>
            </w:pPr>
          </w:p>
          <w:p w:rsidR="001647C5" w:rsidRDefault="001647C5">
            <w:pPr>
              <w:spacing w:before="19" w:line="240" w:lineRule="exact"/>
              <w:rPr>
                <w:sz w:val="24"/>
                <w:szCs w:val="24"/>
              </w:rPr>
            </w:pPr>
          </w:p>
          <w:p w:rsidR="001647C5" w:rsidRDefault="00EB7E4A">
            <w:pPr>
              <w:ind w:left="7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 2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</w:tr>
      <w:tr w:rsidR="001647C5">
        <w:trPr>
          <w:trHeight w:hRule="exact" w:val="67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>
            <w:pPr>
              <w:spacing w:before="6" w:line="100" w:lineRule="exact"/>
              <w:rPr>
                <w:sz w:val="10"/>
                <w:szCs w:val="10"/>
              </w:rPr>
            </w:pPr>
          </w:p>
          <w:p w:rsidR="001647C5" w:rsidRDefault="001647C5">
            <w:pPr>
              <w:spacing w:line="200" w:lineRule="exact"/>
            </w:pPr>
          </w:p>
          <w:p w:rsidR="001647C5" w:rsidRDefault="00EB7E4A">
            <w:pPr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 2 mi</w:t>
            </w:r>
            <w:r>
              <w:rPr>
                <w:spacing w:val="1"/>
                <w:sz w:val="24"/>
                <w:szCs w:val="24"/>
              </w:rPr>
              <w:t>j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nja se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lasi: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</w:tcPr>
          <w:p w:rsidR="001647C5" w:rsidRDefault="001647C5"/>
        </w:tc>
      </w:tr>
    </w:tbl>
    <w:p w:rsidR="001647C5" w:rsidRDefault="001647C5">
      <w:pPr>
        <w:spacing w:before="10" w:line="200" w:lineRule="exact"/>
      </w:pPr>
    </w:p>
    <w:p w:rsidR="001647C5" w:rsidRDefault="00EB7E4A">
      <w:pPr>
        <w:spacing w:before="29" w:line="260" w:lineRule="exact"/>
        <w:ind w:left="147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rimi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 xml:space="preserve">i </w:t>
      </w:r>
      <w:r>
        <w:rPr>
          <w:spacing w:val="-1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>ud</w:t>
      </w:r>
      <w:r w:rsidR="00334437">
        <w:rPr>
          <w:spacing w:val="1"/>
          <w:position w:val="-1"/>
          <w:sz w:val="24"/>
          <w:szCs w:val="24"/>
        </w:rPr>
        <w:t>ž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ta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po i</w:t>
      </w:r>
      <w:r>
        <w:rPr>
          <w:spacing w:val="1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vorima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 vrstama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i </w:t>
      </w:r>
      <w:r>
        <w:rPr>
          <w:spacing w:val="1"/>
          <w:position w:val="-1"/>
          <w:sz w:val="24"/>
          <w:szCs w:val="24"/>
        </w:rPr>
        <w:t>iz</w:t>
      </w:r>
      <w:r>
        <w:rPr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i po namjen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ma, </w:t>
      </w:r>
      <w:r>
        <w:rPr>
          <w:w w:val="93"/>
          <w:position w:val="-1"/>
          <w:sz w:val="24"/>
          <w:szCs w:val="24"/>
        </w:rPr>
        <w:t>utv</w:t>
      </w:r>
      <w:r>
        <w:rPr>
          <w:spacing w:val="-1"/>
          <w:w w:val="93"/>
          <w:position w:val="-1"/>
          <w:sz w:val="24"/>
          <w:szCs w:val="24"/>
        </w:rPr>
        <w:t>r</w:t>
      </w:r>
      <w:r w:rsidR="00334437">
        <w:rPr>
          <w:w w:val="93"/>
          <w:position w:val="-1"/>
          <w:sz w:val="24"/>
          <w:szCs w:val="24"/>
        </w:rPr>
        <w:t>đ</w:t>
      </w:r>
      <w:r>
        <w:rPr>
          <w:spacing w:val="-1"/>
          <w:w w:val="93"/>
          <w:position w:val="-1"/>
          <w:sz w:val="24"/>
          <w:szCs w:val="24"/>
        </w:rPr>
        <w:t>e</w:t>
      </w:r>
      <w:r>
        <w:rPr>
          <w:w w:val="93"/>
          <w:position w:val="-1"/>
          <w:sz w:val="24"/>
          <w:szCs w:val="24"/>
        </w:rPr>
        <w:t>ni</w:t>
      </w:r>
      <w:r>
        <w:rPr>
          <w:spacing w:val="11"/>
          <w:w w:val="9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su u sljed</w:t>
      </w:r>
      <w:r>
        <w:rPr>
          <w:spacing w:val="-1"/>
          <w:position w:val="-1"/>
          <w:sz w:val="24"/>
          <w:szCs w:val="24"/>
        </w:rPr>
        <w:t>eć</w:t>
      </w:r>
      <w:r>
        <w:rPr>
          <w:position w:val="-1"/>
          <w:sz w:val="24"/>
          <w:szCs w:val="24"/>
        </w:rPr>
        <w:t>im</w:t>
      </w:r>
      <w:r>
        <w:rPr>
          <w:spacing w:val="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</w:t>
      </w:r>
      <w:r>
        <w:rPr>
          <w:spacing w:val="2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nosima:</w:t>
      </w:r>
    </w:p>
    <w:p w:rsidR="001647C5" w:rsidRDefault="001647C5">
      <w:pPr>
        <w:spacing w:before="16" w:line="240" w:lineRule="exact"/>
        <w:rPr>
          <w:sz w:val="24"/>
          <w:szCs w:val="24"/>
        </w:rPr>
      </w:pPr>
    </w:p>
    <w:p w:rsidR="001647C5" w:rsidRDefault="00EB7E4A">
      <w:pPr>
        <w:spacing w:before="16"/>
        <w:ind w:right="103"/>
        <w:jc w:val="right"/>
        <w:rPr>
          <w:rFonts w:ascii="Calibri" w:eastAsia="Calibri" w:hAnsi="Calibri" w:cs="Calibri"/>
          <w:sz w:val="22"/>
          <w:szCs w:val="22"/>
        </w:rPr>
        <w:sectPr w:rsidR="001647C5">
          <w:pgSz w:w="11920" w:h="16840"/>
          <w:pgMar w:top="740" w:right="160" w:bottom="0" w:left="16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1</w:t>
      </w:r>
    </w:p>
    <w:p w:rsidR="001647C5" w:rsidRDefault="00EB7E4A">
      <w:pPr>
        <w:spacing w:before="72" w:line="240" w:lineRule="exact"/>
        <w:ind w:left="154"/>
        <w:rPr>
          <w:sz w:val="22"/>
          <w:szCs w:val="22"/>
        </w:rPr>
      </w:pPr>
      <w:r>
        <w:rPr>
          <w:b/>
          <w:spacing w:val="2"/>
          <w:position w:val="-1"/>
          <w:sz w:val="22"/>
          <w:szCs w:val="22"/>
        </w:rPr>
        <w:lastRenderedPageBreak/>
        <w:t>P</w:t>
      </w:r>
      <w:r>
        <w:rPr>
          <w:b/>
          <w:spacing w:val="-1"/>
          <w:position w:val="-1"/>
          <w:sz w:val="22"/>
          <w:szCs w:val="22"/>
        </w:rPr>
        <w:t>R</w:t>
      </w:r>
      <w:r>
        <w:rPr>
          <w:b/>
          <w:position w:val="-1"/>
          <w:sz w:val="22"/>
          <w:szCs w:val="22"/>
        </w:rPr>
        <w:t>I</w:t>
      </w:r>
      <w:r>
        <w:rPr>
          <w:b/>
          <w:spacing w:val="1"/>
          <w:position w:val="-1"/>
          <w:sz w:val="22"/>
          <w:szCs w:val="22"/>
        </w:rPr>
        <w:t>HO</w:t>
      </w:r>
      <w:r>
        <w:rPr>
          <w:b/>
          <w:spacing w:val="-1"/>
          <w:position w:val="-1"/>
          <w:sz w:val="22"/>
          <w:szCs w:val="22"/>
        </w:rPr>
        <w:t>D</w:t>
      </w:r>
      <w:r>
        <w:rPr>
          <w:b/>
          <w:position w:val="-1"/>
          <w:sz w:val="22"/>
          <w:szCs w:val="22"/>
        </w:rPr>
        <w:t>I</w:t>
      </w:r>
    </w:p>
    <w:p w:rsidR="001647C5" w:rsidRDefault="001647C5">
      <w:pPr>
        <w:spacing w:before="3" w:line="100" w:lineRule="exact"/>
        <w:rPr>
          <w:sz w:val="11"/>
          <w:szCs w:val="11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4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 w:line="298" w:lineRule="auto"/>
              <w:ind w:left="58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>
            <w:pPr>
              <w:spacing w:before="17" w:line="280" w:lineRule="exact"/>
              <w:rPr>
                <w:sz w:val="28"/>
                <w:szCs w:val="28"/>
              </w:rPr>
            </w:pPr>
          </w:p>
          <w:p w:rsidR="001647C5" w:rsidRDefault="00EB7E4A">
            <w:pPr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4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lj</w:t>
            </w:r>
            <w:r>
              <w:rPr>
                <w:b/>
                <w:sz w:val="22"/>
                <w:szCs w:val="22"/>
              </w:rPr>
              <w:t>eni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4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990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4"/>
              </w:rPr>
              <w:t>m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63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okalni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480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5"/>
            </w:pPr>
            <w:r>
              <w:rPr>
                <w:b/>
                <w:spacing w:val="1"/>
              </w:rPr>
              <w:t>330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7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irez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por</w:t>
            </w:r>
            <w:r>
              <w:t>e</w:t>
            </w:r>
            <w:r>
              <w:rPr>
                <w:spacing w:val="1"/>
              </w:rPr>
              <w:t>z</w:t>
            </w:r>
            <w:r>
              <w:t>u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350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250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akse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85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5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ak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ade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4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155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dob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teg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750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750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</w:t>
            </w:r>
            <w:r>
              <w:t>.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5"/>
              </w:rPr>
              <w:t>g</w:t>
            </w:r>
            <w:r>
              <w:rPr>
                <w:spacing w:val="1"/>
                <w:w w:val="95"/>
              </w:rPr>
              <w:t>r</w:t>
            </w:r>
            <w:r>
              <w:rPr>
                <w:w w:val="95"/>
              </w:rPr>
              <w:t>a</w:t>
            </w:r>
            <w:r w:rsidR="00334437">
              <w:rPr>
                <w:spacing w:val="1"/>
                <w:w w:val="95"/>
              </w:rPr>
              <w:t>đ</w:t>
            </w:r>
            <w:r>
              <w:rPr>
                <w:w w:val="95"/>
              </w:rPr>
              <w:t>e</w:t>
            </w:r>
            <w:r>
              <w:rPr>
                <w:spacing w:val="-1"/>
                <w:w w:val="95"/>
              </w:rPr>
              <w:t>v</w:t>
            </w:r>
            <w:r>
              <w:rPr>
                <w:w w:val="95"/>
              </w:rPr>
              <w:t>i</w:t>
            </w:r>
            <w:r>
              <w:rPr>
                <w:spacing w:val="-1"/>
                <w:w w:val="95"/>
              </w:rPr>
              <w:t>nsk</w:t>
            </w:r>
            <w:r>
              <w:rPr>
                <w:spacing w:val="1"/>
                <w:w w:val="95"/>
              </w:rPr>
              <w:t>o</w:t>
            </w:r>
            <w:r>
              <w:rPr>
                <w:w w:val="95"/>
              </w:rPr>
              <w:t>g</w:t>
            </w:r>
            <w:r>
              <w:rPr>
                <w:spacing w:val="2"/>
                <w:w w:val="9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m</w:t>
            </w:r>
            <w:r>
              <w:t>l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š</w:t>
            </w:r>
            <w:r>
              <w:t>ta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ć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te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750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220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8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šn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-1"/>
              </w:rPr>
              <w:t>s</w:t>
            </w:r>
            <w:r>
              <w:t>t.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1"/>
              </w:rPr>
              <w:t>or</w:t>
            </w:r>
            <w:r>
              <w:t>.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5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L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š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em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22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ku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vn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or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721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imi</w:t>
            </w:r>
            <w:r>
              <w:rPr>
                <w:b/>
                <w:sz w:val="22"/>
                <w:szCs w:val="22"/>
              </w:rPr>
              <w:t>ci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od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roda</w:t>
            </w:r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ov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5"/>
            </w:pPr>
            <w:r>
              <w:rPr>
                <w:b/>
                <w:spacing w:val="1"/>
              </w:rPr>
              <w:t>170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721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rod</w:t>
            </w:r>
            <w:r>
              <w:t>a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741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va </w:t>
            </w:r>
            <w:r>
              <w:rPr>
                <w:b/>
                <w:spacing w:val="-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vropsk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h </w:t>
            </w:r>
            <w:r>
              <w:rPr>
                <w:b/>
                <w:spacing w:val="3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on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ova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16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5"/>
            </w:pPr>
            <w:r>
              <w:rPr>
                <w:b/>
                <w:spacing w:val="1"/>
              </w:rPr>
              <w:t>16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Sr</w:t>
            </w:r>
            <w:r>
              <w:rPr>
                <w:spacing w:val="1"/>
              </w:rPr>
              <w:t>ed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rop</w:t>
            </w:r>
            <w:r>
              <w:rPr>
                <w:spacing w:val="-1"/>
              </w:rPr>
              <w:t>sk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742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4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ţ</w:t>
            </w:r>
            <w:r>
              <w:rPr>
                <w:spacing w:val="1"/>
              </w:rPr>
              <w:t>e</w:t>
            </w:r>
            <w:r>
              <w:t xml:space="preserve">ta </w:t>
            </w:r>
            <w:r>
              <w:rPr>
                <w:spacing w:val="28"/>
              </w:rPr>
              <w:t xml:space="preserve"> </w:t>
            </w:r>
            <w:r>
              <w:rPr>
                <w:w w:val="99"/>
              </w:rPr>
              <w:t>D</w:t>
            </w:r>
            <w:r>
              <w:rPr>
                <w:spacing w:val="1"/>
                <w:w w:val="99"/>
              </w:rPr>
              <w:t>r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a</w:t>
            </w:r>
            <w:r>
              <w:rPr>
                <w:spacing w:val="-1"/>
                <w:w w:val="99"/>
              </w:rPr>
              <w:t>v</w:t>
            </w:r>
            <w:r>
              <w:rPr>
                <w:w w:val="99"/>
              </w:rP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500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350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g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1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350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751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aj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ice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diti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350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751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rPr>
                <w:spacing w:val="-4"/>
              </w:rPr>
              <w:t>m</w:t>
            </w:r>
            <w:r>
              <w:t>ice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w w:val="99"/>
              </w:rPr>
              <w:t>D</w:t>
            </w:r>
            <w:r>
              <w:rPr>
                <w:spacing w:val="1"/>
                <w:w w:val="99"/>
              </w:rPr>
              <w:t>r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a</w:t>
            </w:r>
            <w:r>
              <w:rPr>
                <w:spacing w:val="-1"/>
                <w:w w:val="99"/>
              </w:rPr>
              <w:t>v</w:t>
            </w:r>
            <w:r>
              <w:rPr>
                <w:w w:val="99"/>
              </w:rP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350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ICI: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4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7" w:line="220" w:lineRule="exact"/>
        <w:rPr>
          <w:sz w:val="22"/>
          <w:szCs w:val="22"/>
        </w:rPr>
      </w:pPr>
    </w:p>
    <w:p w:rsidR="001647C5" w:rsidRDefault="00EB7E4A">
      <w:pPr>
        <w:spacing w:before="16"/>
        <w:ind w:right="103"/>
        <w:jc w:val="right"/>
        <w:rPr>
          <w:rFonts w:ascii="Calibri" w:eastAsia="Calibri" w:hAnsi="Calibri" w:cs="Calibri"/>
          <w:sz w:val="22"/>
          <w:szCs w:val="22"/>
        </w:rPr>
        <w:sectPr w:rsidR="001647C5">
          <w:pgSz w:w="11920" w:h="16840"/>
          <w:pgMar w:top="460" w:right="160" w:bottom="0" w:left="5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2</w:t>
      </w:r>
    </w:p>
    <w:p w:rsidR="001647C5" w:rsidRDefault="00EB7E4A">
      <w:pPr>
        <w:spacing w:before="72" w:line="240" w:lineRule="exact"/>
        <w:ind w:left="154"/>
        <w:rPr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lastRenderedPageBreak/>
        <w:t>RA</w:t>
      </w:r>
      <w:r>
        <w:rPr>
          <w:b/>
          <w:position w:val="-1"/>
          <w:sz w:val="22"/>
          <w:szCs w:val="22"/>
        </w:rPr>
        <w:t>SH</w:t>
      </w:r>
      <w:r>
        <w:rPr>
          <w:b/>
          <w:spacing w:val="2"/>
          <w:position w:val="-1"/>
          <w:sz w:val="22"/>
          <w:szCs w:val="22"/>
        </w:rPr>
        <w:t>O</w:t>
      </w:r>
      <w:r>
        <w:rPr>
          <w:b/>
          <w:spacing w:val="-1"/>
          <w:position w:val="-1"/>
          <w:sz w:val="22"/>
          <w:szCs w:val="22"/>
        </w:rPr>
        <w:t>D</w:t>
      </w:r>
      <w:r>
        <w:rPr>
          <w:b/>
          <w:position w:val="-1"/>
          <w:sz w:val="22"/>
          <w:szCs w:val="22"/>
        </w:rPr>
        <w:t>I</w:t>
      </w: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2" w:line="240" w:lineRule="exact"/>
        <w:rPr>
          <w:sz w:val="24"/>
          <w:szCs w:val="24"/>
        </w:rPr>
      </w:pPr>
    </w:p>
    <w:p w:rsidR="001647C5" w:rsidRDefault="004E11DA">
      <w:pPr>
        <w:spacing w:before="44"/>
        <w:ind w:right="103"/>
        <w:jc w:val="right"/>
        <w:rPr>
          <w:rFonts w:ascii="Calibri" w:eastAsia="Calibri" w:hAnsi="Calibri" w:cs="Calibri"/>
          <w:sz w:val="22"/>
          <w:szCs w:val="22"/>
        </w:rPr>
        <w:sectPr w:rsidR="001647C5">
          <w:pgSz w:w="11920" w:h="16840"/>
          <w:pgMar w:top="460" w:right="160" w:bottom="0" w:left="520" w:header="720" w:footer="720" w:gutter="0"/>
          <w:cols w:space="720"/>
        </w:sectPr>
      </w:pPr>
      <w:r>
        <w:rPr>
          <w:noProof/>
          <w:lang w:val="sr-Latn-ME" w:eastAsia="sr-Latn-ME"/>
        </w:rPr>
        <mc:AlternateContent>
          <mc:Choice Requires="wps">
            <w:drawing>
              <wp:anchor distT="0" distB="0" distL="114300" distR="114300" simplePos="0" relativeHeight="503308618" behindDoc="1" locked="0" layoutInCell="1" allowOverlap="1">
                <wp:simplePos x="0" y="0"/>
                <wp:positionH relativeFrom="page">
                  <wp:posOffset>391160</wp:posOffset>
                </wp:positionH>
                <wp:positionV relativeFrom="paragraph">
                  <wp:posOffset>-9606915</wp:posOffset>
                </wp:positionV>
                <wp:extent cx="6765290" cy="9805035"/>
                <wp:effectExtent l="635" t="3810" r="0" b="190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5290" cy="9805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68"/>
                              <w:gridCol w:w="1080"/>
                              <w:gridCol w:w="4964"/>
                              <w:gridCol w:w="1949"/>
                              <w:gridCol w:w="2113"/>
                            </w:tblGrid>
                            <w:tr w:rsidR="001647C5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16" w:space="0" w:color="000000"/>
                                    <w:left w:val="nil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7" w:right="-69"/>
                                  </w:pP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.</w:t>
                                  </w:r>
                                </w:p>
                                <w:p w:rsidR="001647C5" w:rsidRDefault="00EB7E4A">
                                  <w:pPr>
                                    <w:spacing w:before="55"/>
                                    <w:ind w:left="58"/>
                                  </w:pPr>
                                  <w:proofErr w:type="gramStart"/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</w:t>
                                  </w:r>
                                  <w:proofErr w:type="gram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.</w:t>
                                  </w:r>
                                </w:p>
                                <w:p w:rsidR="001647C5" w:rsidRDefault="00EB7E4A">
                                  <w:pPr>
                                    <w:spacing w:before="55"/>
                                    <w:ind w:left="354"/>
                                  </w:pPr>
                                  <w:proofErr w:type="gramStart"/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</w:t>
                                  </w:r>
                                  <w:proofErr w:type="gram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824" w:right="1812"/>
                                    <w:jc w:val="center"/>
                                  </w:pPr>
                                  <w:r>
                                    <w:t xml:space="preserve">O   </w:t>
                                  </w:r>
                                  <w:r>
                                    <w:rPr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t xml:space="preserve">P     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 xml:space="preserve">I    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9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655" w:right="627"/>
                                    <w:jc w:val="center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B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d</w:t>
                                  </w:r>
                                  <w:r w:rsidR="00334437">
                                    <w:rPr>
                                      <w:w w:val="122"/>
                                    </w:rPr>
                                    <w:t>ž</w:t>
                                  </w:r>
                                  <w:r>
                                    <w:rPr>
                                      <w:spacing w:val="1"/>
                                      <w:w w:val="122"/>
                                    </w:rPr>
                                    <w:t>e</w:t>
                                  </w:r>
                                  <w:r>
                                    <w:rPr>
                                      <w:w w:val="99"/>
                                    </w:rPr>
                                    <w:t>t</w:t>
                                  </w:r>
                                </w:p>
                                <w:p w:rsidR="001647C5" w:rsidRDefault="00EB7E4A">
                                  <w:pPr>
                                    <w:spacing w:before="55"/>
                                    <w:ind w:left="372" w:right="346"/>
                                    <w:jc w:val="center"/>
                                  </w:pPr>
                                  <w:proofErr w:type="gramStart"/>
                                  <w:r>
                                    <w:t>za</w:t>
                                  </w:r>
                                  <w:proofErr w:type="gramEnd"/>
                                  <w:r>
                                    <w:rPr>
                                      <w:spacing w:val="4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2020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od</w:t>
                                  </w:r>
                                  <w:proofErr w:type="gramEnd"/>
                                  <w:r>
                                    <w:rPr>
                                      <w:w w:val="99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646" w:right="626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R</w:t>
                                  </w:r>
                                  <w:r>
                                    <w:rPr>
                                      <w:w w:val="9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b</w:t>
                                  </w:r>
                                  <w:r>
                                    <w:rPr>
                                      <w:w w:val="99"/>
                                    </w:rPr>
                                    <w:t>ala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n</w:t>
                                  </w:r>
                                  <w:r>
                                    <w:rPr>
                                      <w:w w:val="99"/>
                                    </w:rPr>
                                    <w:t>s</w:t>
                                  </w:r>
                                </w:p>
                                <w:p w:rsidR="001647C5" w:rsidRDefault="00EB7E4A">
                                  <w:pPr>
                                    <w:spacing w:before="55"/>
                                    <w:ind w:left="445" w:right="428"/>
                                    <w:jc w:val="center"/>
                                  </w:pPr>
                                  <w:proofErr w:type="gramStart"/>
                                  <w:r>
                                    <w:t>za</w:t>
                                  </w:r>
                                  <w:proofErr w:type="gramEnd"/>
                                  <w:r>
                                    <w:rPr>
                                      <w:spacing w:val="4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2020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od</w:t>
                                  </w:r>
                                  <w:proofErr w:type="gramEnd"/>
                                  <w:r>
                                    <w:rPr>
                                      <w:w w:val="99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67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1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1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1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1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1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1647C5" w:rsidRDefault="001647C5"/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</w:rPr>
                                    <w:t>ru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prino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za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lenih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844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454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260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08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690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540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Neto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858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08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059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117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126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740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D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apo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307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318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D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ca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650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168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720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</w:t>
                                  </w:r>
                                  <w:r>
                                    <w:t>ti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irez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210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830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412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ta</w:t>
                                  </w:r>
                                  <w:r>
                                    <w:rPr>
                                      <w:b/>
                                    </w:rPr>
                                    <w:t>la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lična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pri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nja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68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68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Na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sku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</w:t>
                                  </w:r>
                                  <w:r>
                                    <w:t>ti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im</w:t>
                                  </w:r>
                                  <w:r>
                                    <w:rPr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odbor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ici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68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68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413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za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ij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168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166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800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trati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21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22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as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trič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u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g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129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129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as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g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300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414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za u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luge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65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330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54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170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Sl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t>ţ</w:t>
                                  </w:r>
                                  <w:r>
                                    <w:rPr>
                                      <w:spacing w:val="1"/>
                                    </w:rPr>
                                    <w:t>b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870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taci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13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ug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180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1"/>
                                    </w:rPr>
                                    <w:t>B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ug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Os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t</w:t>
                                  </w:r>
                                  <w:r>
                                    <w:t>ale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ug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415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za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</w:rPr>
                                    <w:t>uće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o</w:t>
                                  </w:r>
                                  <w:r w:rsidR="00334437">
                                    <w:rPr>
                                      <w:b/>
                                      <w:w w:val="105"/>
                                    </w:rPr>
                                    <w:t>drž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105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va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nje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59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150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57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750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Z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o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čišće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g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ku</w:t>
                                  </w:r>
                                  <w:r>
                                    <w:t>će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odr</w:t>
                                  </w:r>
                                  <w:r w:rsidR="00334437">
                                    <w:t>ž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zila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150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Ka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146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75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416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Ka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ate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im</w:t>
                                  </w:r>
                                  <w:r>
                                    <w:rPr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t>tit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t>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146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418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</w:rPr>
                                    <w:t>enci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j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100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100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418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ticaj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u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100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100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419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ta</w:t>
                                  </w:r>
                                  <w:r>
                                    <w:rPr>
                                      <w:b/>
                                    </w:rPr>
                                    <w:t>li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izd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ci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114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340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94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un</w:t>
                                  </w:r>
                                  <w:r>
                                    <w:t>al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240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t</w:t>
                                  </w:r>
                                  <w:r>
                                    <w:t>ali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102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100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600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421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ci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ja</w:t>
                                  </w:r>
                                  <w:r>
                                    <w:rPr>
                                      <w:b/>
                                    </w:rPr>
                                    <w:t>lnu</w:t>
                                  </w:r>
                                  <w:r>
                                    <w:rPr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š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itu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421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</w:rPr>
                                    <w:t>-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25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Bor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č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k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6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nv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ali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sk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7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š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tita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1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500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1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500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422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Sred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tv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za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ehn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š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š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ov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422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za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hn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šk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431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ituci,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oj</w:t>
                                  </w:r>
                                  <w:r>
                                    <w:rPr>
                                      <w:b/>
                                    </w:rPr>
                                    <w:t>edin.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ne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jav</w:t>
                                  </w: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3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to</w:t>
                                  </w:r>
                                  <w:r>
                                    <w:rPr>
                                      <w:b/>
                                    </w:rPr>
                                    <w:t>ru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844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467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757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</w:t>
                                  </w: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08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666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478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8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t>tit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t>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ku</w:t>
                                  </w:r>
                                  <w:r>
                                    <w:t>lt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por</w:t>
                                  </w:r>
                                  <w:r>
                                    <w:t>ta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844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131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08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267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600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im</w:t>
                                  </w:r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g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iza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t>lit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i</w:t>
                                  </w:r>
                                  <w:r>
                                    <w:t>č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im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ti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tra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nk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t>i</w:t>
                                  </w:r>
                                  <w:proofErr w:type="gramEnd"/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dr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u</w:t>
                                  </w:r>
                                  <w:r>
                                    <w:rPr>
                                      <w:w w:val="122"/>
                                    </w:rPr>
                                    <w:t>ţ</w:t>
                                  </w:r>
                                  <w:r>
                                    <w:rPr>
                                      <w:spacing w:val="1"/>
                                      <w:w w:val="122"/>
                                    </w:rPr>
                                    <w:t>e</w:t>
                                  </w:r>
                                  <w:r>
                                    <w:rPr>
                                      <w:w w:val="99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757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</w:t>
                                  </w: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378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</w:t>
                                  </w: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.po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ći.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t</w:t>
                                  </w:r>
                                  <w:r>
                                    <w:t>ali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tra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ci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37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26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25"/>
                                  </w:pPr>
                                  <w:r>
                                    <w:t>Os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t</w:t>
                                  </w:r>
                                  <w:r>
                                    <w:t>ali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tra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t>tit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t>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140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212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432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ta</w:t>
                                  </w:r>
                                  <w:r>
                                    <w:rPr>
                                      <w:b/>
                                    </w:rPr>
                                    <w:t>li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175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230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DOO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un</w:t>
                                  </w:r>
                                  <w:r>
                                    <w:t>al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o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DOO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d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aliz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t>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175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230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441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Ka</w:t>
                                  </w:r>
                                  <w:r>
                                    <w:rPr>
                                      <w:b/>
                                    </w:rPr>
                                    <w:t>pit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lni</w:t>
                                  </w:r>
                                  <w:r>
                                    <w:rPr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izd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ci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844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026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262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619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361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441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al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u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astr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uk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u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pro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u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ku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taci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966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262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564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361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441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30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441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t</w:t>
                                  </w:r>
                                  <w:r>
                                    <w:t>ali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ital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iz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30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40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461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Ot</w:t>
                                  </w:r>
                                  <w:r>
                                    <w:rPr>
                                      <w:b/>
                                    </w:rPr>
                                    <w:t>pla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gov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826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430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461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lata</w:t>
                                  </w:r>
                                  <w:r>
                                    <w:rPr>
                                      <w:spacing w:val="4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ita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.i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t>tit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t>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826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Ot</w:t>
                                  </w:r>
                                  <w:r>
                                    <w:rPr>
                                      <w:b/>
                                    </w:rPr>
                                    <w:t>pla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av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iz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pre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g</w:t>
                                  </w:r>
                                  <w:r>
                                    <w:rPr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peri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844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289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008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463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lata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ob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iz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g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844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189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08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400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463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s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poro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100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100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471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</w:rPr>
                                    <w:t>uća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u</w:t>
                                  </w:r>
                                  <w:r w:rsidR="00334437">
                                    <w:rPr>
                                      <w:b/>
                                    </w:rPr>
                                    <w:t>dž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80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471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ku</w:t>
                                  </w:r>
                                  <w:r>
                                    <w:t>ća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b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ţ</w:t>
                                  </w:r>
                                  <w:r>
                                    <w:rPr>
                                      <w:spacing w:val="1"/>
                                    </w:rPr>
                                    <w:t>e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1647C5" w:rsidRDefault="001647C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.8pt;margin-top:-756.45pt;width:532.7pt;height:772.05pt;z-index:-78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ntfrQIAAKo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68"/>
                        <w:gridCol w:w="1080"/>
                        <w:gridCol w:w="4964"/>
                        <w:gridCol w:w="1949"/>
                        <w:gridCol w:w="2113"/>
                      </w:tblGrid>
                      <w:tr w:rsidR="001647C5">
                        <w:trPr>
                          <w:trHeight w:hRule="exact" w:val="566"/>
                        </w:trPr>
                        <w:tc>
                          <w:tcPr>
                            <w:tcW w:w="468" w:type="dxa"/>
                            <w:tcBorders>
                              <w:top w:val="single" w:sz="16" w:space="0" w:color="000000"/>
                              <w:left w:val="nil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7" w:right="-69"/>
                            </w:pP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.</w:t>
                            </w:r>
                          </w:p>
                          <w:p w:rsidR="001647C5" w:rsidRDefault="00EB7E4A">
                            <w:pPr>
                              <w:spacing w:before="55"/>
                              <w:ind w:left="58"/>
                            </w:pPr>
                            <w:proofErr w:type="gramStart"/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</w:t>
                            </w:r>
                            <w:proofErr w:type="gram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.</w:t>
                            </w:r>
                          </w:p>
                          <w:p w:rsidR="001647C5" w:rsidRDefault="00EB7E4A">
                            <w:pPr>
                              <w:spacing w:before="55"/>
                              <w:ind w:left="354"/>
                            </w:pPr>
                            <w:proofErr w:type="gramStart"/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</w:t>
                            </w:r>
                            <w:proofErr w:type="gram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824" w:right="1812"/>
                              <w:jc w:val="center"/>
                            </w:pPr>
                            <w:r>
                              <w:t xml:space="preserve">O   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t xml:space="preserve">P    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 xml:space="preserve">I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655" w:right="627"/>
                              <w:jc w:val="center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B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u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d</w:t>
                            </w:r>
                            <w:r w:rsidR="00334437">
                              <w:rPr>
                                <w:w w:val="122"/>
                              </w:rPr>
                              <w:t>ž</w:t>
                            </w:r>
                            <w:r>
                              <w:rPr>
                                <w:spacing w:val="1"/>
                                <w:w w:val="122"/>
                              </w:rPr>
                              <w:t>e</w:t>
                            </w:r>
                            <w:r>
                              <w:rPr>
                                <w:w w:val="99"/>
                              </w:rPr>
                              <w:t>t</w:t>
                            </w:r>
                          </w:p>
                          <w:p w:rsidR="001647C5" w:rsidRDefault="00EB7E4A">
                            <w:pPr>
                              <w:spacing w:before="55"/>
                              <w:ind w:left="372" w:right="346"/>
                              <w:jc w:val="center"/>
                            </w:pPr>
                            <w:proofErr w:type="gramStart"/>
                            <w:r>
                              <w:t>za</w:t>
                            </w:r>
                            <w:proofErr w:type="gramEnd"/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2020</w:t>
                            </w:r>
                            <w:r>
                              <w:t>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99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od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646" w:right="626"/>
                              <w:jc w:val="center"/>
                            </w:pPr>
                            <w:r>
                              <w:rPr>
                                <w:spacing w:val="-1"/>
                                <w:w w:val="99"/>
                              </w:rPr>
                              <w:t>R</w:t>
                            </w:r>
                            <w:r>
                              <w:rPr>
                                <w:w w:val="99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b</w:t>
                            </w:r>
                            <w:r>
                              <w:rPr>
                                <w:w w:val="99"/>
                              </w:rPr>
                              <w:t>ala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n</w:t>
                            </w:r>
                            <w:r>
                              <w:rPr>
                                <w:w w:val="99"/>
                              </w:rPr>
                              <w:t>s</w:t>
                            </w:r>
                          </w:p>
                          <w:p w:rsidR="001647C5" w:rsidRDefault="00EB7E4A">
                            <w:pPr>
                              <w:spacing w:before="55"/>
                              <w:ind w:left="445" w:right="428"/>
                              <w:jc w:val="center"/>
                            </w:pPr>
                            <w:proofErr w:type="gramStart"/>
                            <w:r>
                              <w:t>za</w:t>
                            </w:r>
                            <w:proofErr w:type="gramEnd"/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2020</w:t>
                            </w:r>
                            <w:r>
                              <w:t>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99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od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</w:tc>
                      </w:tr>
                      <w:tr w:rsidR="001647C5">
                        <w:trPr>
                          <w:trHeight w:hRule="exact" w:val="67"/>
                        </w:trPr>
                        <w:tc>
                          <w:tcPr>
                            <w:tcW w:w="468" w:type="dxa"/>
                            <w:tcBorders>
                              <w:top w:val="single" w:sz="1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1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1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949" w:type="dxa"/>
                            <w:tcBorders>
                              <w:top w:val="single" w:sz="1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2113" w:type="dxa"/>
                            <w:tcBorders>
                              <w:top w:val="single" w:sz="1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1647C5" w:rsidRDefault="001647C5"/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B</w:t>
                            </w:r>
                            <w:r>
                              <w:rPr>
                                <w:b/>
                              </w:rPr>
                              <w:t>ru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prino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za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lenih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844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454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260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08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690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540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Neto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858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08" w:right="-21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059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2"/>
                              </w:rPr>
                              <w:t>P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117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126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740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D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apo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307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318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D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ca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157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650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168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720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5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O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š</w:t>
                            </w:r>
                            <w:r>
                              <w:t>ti</w:t>
                            </w:r>
                            <w:r>
                              <w:rPr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irez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210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830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412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ta</w:t>
                            </w:r>
                            <w:r>
                              <w:rPr>
                                <w:b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lična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nja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68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68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42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412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Na</w:t>
                            </w:r>
                            <w:r>
                              <w:rPr>
                                <w:spacing w:val="-1"/>
                              </w:rPr>
                              <w:t>kn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sku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š</w:t>
                            </w:r>
                            <w:r>
                              <w:t>ti</w:t>
                            </w:r>
                            <w:r>
                              <w:rPr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im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odbor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ici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68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68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413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ij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168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166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800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trati</w:t>
                            </w:r>
                            <w:r>
                              <w:rPr>
                                <w:spacing w:val="-1"/>
                              </w:rPr>
                              <w:t>vn</w:t>
                            </w:r>
                            <w:r>
                              <w:t>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al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21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22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as</w:t>
                            </w:r>
                            <w:r>
                              <w:rPr>
                                <w:spacing w:val="-2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ele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trič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u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g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u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129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129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as</w:t>
                            </w:r>
                            <w:r>
                              <w:rPr>
                                <w:spacing w:val="-2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g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o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300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414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 u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luge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65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330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54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170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Sl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t>ţ</w:t>
                            </w:r>
                            <w:r>
                              <w:rPr>
                                <w:spacing w:val="1"/>
                              </w:rPr>
                              <w:t>b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870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taci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13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5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un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us</w:t>
                            </w:r>
                            <w:r>
                              <w:t>l</w:t>
                            </w:r>
                            <w:r>
                              <w:rPr>
                                <w:spacing w:val="-1"/>
                              </w:rPr>
                              <w:t>ug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180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1"/>
                              </w:rPr>
                              <w:t>B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nk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us</w:t>
                            </w:r>
                            <w:r>
                              <w:t>l</w:t>
                            </w:r>
                            <w:r>
                              <w:rPr>
                                <w:spacing w:val="-1"/>
                              </w:rPr>
                              <w:t>ug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5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Os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ale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us</w:t>
                            </w:r>
                            <w:r>
                              <w:t>l</w:t>
                            </w:r>
                            <w:r>
                              <w:rPr>
                                <w:spacing w:val="-1"/>
                              </w:rPr>
                              <w:t>ug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415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k</w:t>
                            </w:r>
                            <w:r>
                              <w:rPr>
                                <w:b/>
                              </w:rPr>
                              <w:t>uće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o</w:t>
                            </w:r>
                            <w:r w:rsidR="00334437">
                              <w:rPr>
                                <w:b/>
                                <w:w w:val="105"/>
                              </w:rPr>
                              <w:t>drž</w:t>
                            </w:r>
                            <w:r>
                              <w:rPr>
                                <w:b/>
                                <w:spacing w:val="1"/>
                                <w:w w:val="105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va</w:t>
                            </w:r>
                            <w:r>
                              <w:rPr>
                                <w:b/>
                                <w:w w:val="99"/>
                              </w:rPr>
                              <w:t>nje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59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150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57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750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415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2"/>
                              </w:rPr>
                              <w:t>Z</w:t>
                            </w:r>
                            <w:r>
                              <w:t>i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čišće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sn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g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50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50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415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ku</w:t>
                            </w:r>
                            <w:r>
                              <w:t>će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odr</w:t>
                            </w:r>
                            <w:r w:rsidR="00334437">
                              <w:t>ž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v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zila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150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Ka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146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200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75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416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Ka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im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t>tit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t>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146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75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418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v</w:t>
                            </w:r>
                            <w:r>
                              <w:rPr>
                                <w:b/>
                              </w:rPr>
                              <w:t>enci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j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100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100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418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2"/>
                              </w:rPr>
                              <w:t>P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ticaj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t>l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100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100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419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ta</w:t>
                            </w:r>
                            <w:r>
                              <w:rPr>
                                <w:b/>
                              </w:rPr>
                              <w:t>li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izd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ci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114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340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94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400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419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un</w:t>
                            </w:r>
                            <w:r>
                              <w:t>al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kn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240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419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Os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ali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iz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102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100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84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600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421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-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f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ci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ja</w:t>
                            </w:r>
                            <w:r>
                              <w:rPr>
                                <w:b/>
                              </w:rPr>
                              <w:t>lnu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š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itu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3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304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421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-</w:t>
                            </w:r>
                            <w:r>
                              <w:rPr>
                                <w:position w:val="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25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Bor</w:t>
                            </w:r>
                            <w:r>
                              <w:rPr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č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k</w:t>
                            </w:r>
                            <w:r>
                              <w:rPr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-6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nv</w:t>
                            </w:r>
                            <w:r>
                              <w:rPr>
                                <w:position w:val="1"/>
                              </w:rPr>
                              <w:t>ali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sk</w:t>
                            </w:r>
                            <w:r>
                              <w:rPr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spacing w:val="-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z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š</w:t>
                            </w:r>
                            <w:r>
                              <w:rPr>
                                <w:position w:val="1"/>
                              </w:rPr>
                              <w:t>tita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1197" w:right="-22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1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500</w:t>
                            </w:r>
                            <w:r>
                              <w:rPr>
                                <w:position w:val="1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position w:val="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1360" w:right="-22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1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500</w:t>
                            </w:r>
                            <w:r>
                              <w:rPr>
                                <w:position w:val="1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position w:val="1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422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Sred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tv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ehn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l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š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>k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v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š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>k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ov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422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Ot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za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-1"/>
                              </w:rPr>
                              <w:t>hn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šk</w:t>
                            </w:r>
                            <w:r>
                              <w:t>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šk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50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50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431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-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f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ituci,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oj</w:t>
                            </w:r>
                            <w:r>
                              <w:rPr>
                                <w:b/>
                              </w:rPr>
                              <w:t>edin.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ne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v</w:t>
                            </w:r>
                            <w:r>
                              <w:rPr>
                                <w:b/>
                              </w:rPr>
                              <w:t>l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jav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k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to</w:t>
                            </w:r>
                            <w:r>
                              <w:rPr>
                                <w:b/>
                              </w:rPr>
                              <w:t>ru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844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467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757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7</w:t>
                            </w: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08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666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478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8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t>tit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t>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ku</w:t>
                            </w:r>
                            <w:r>
                              <w:t>lt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</w:t>
                            </w:r>
                            <w:r>
                              <w:rPr>
                                <w:spacing w:val="1"/>
                              </w:rPr>
                              <w:t>por</w:t>
                            </w:r>
                            <w:r>
                              <w:t>ta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844" w:right="-21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131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08" w:right="-21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267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600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im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>g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iza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t>lit</w:t>
                            </w:r>
                            <w:r>
                              <w:rPr>
                                <w:spacing w:val="-1"/>
                              </w:rPr>
                              <w:t>i</w:t>
                            </w:r>
                            <w:r>
                              <w:t>č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im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ti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tra</w:t>
                            </w:r>
                            <w:r>
                              <w:rPr>
                                <w:spacing w:val="-1"/>
                              </w:rPr>
                              <w:t>nk</w:t>
                            </w:r>
                            <w:r>
                              <w:t>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gramStart"/>
                            <w:r>
                              <w:t>i</w:t>
                            </w:r>
                            <w:proofErr w:type="gram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u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dr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u</w:t>
                            </w:r>
                            <w:r>
                              <w:rPr>
                                <w:w w:val="122"/>
                              </w:rPr>
                              <w:t>ţ</w:t>
                            </w:r>
                            <w:r>
                              <w:rPr>
                                <w:spacing w:val="1"/>
                                <w:w w:val="122"/>
                              </w:rPr>
                              <w:t>e</w:t>
                            </w:r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86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757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7</w:t>
                            </w: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75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378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8</w:t>
                            </w:r>
                            <w:r>
                              <w:t>6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at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al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.po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ći.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58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70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Os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ali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tra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ci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37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26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25"/>
                            </w:pPr>
                            <w:r>
                              <w:t>Os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ali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tra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t>tit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t>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140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212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432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ta</w:t>
                            </w:r>
                            <w:r>
                              <w:rPr>
                                <w:b/>
                              </w:rPr>
                              <w:t>li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f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175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230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432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DOO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un</w:t>
                            </w:r>
                            <w:r>
                              <w:t>al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odo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k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aliz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175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230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441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Ka</w:t>
                            </w:r>
                            <w:r>
                              <w:rPr>
                                <w:b/>
                              </w:rPr>
                              <w:t>pit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lni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izd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ci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844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026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262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619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361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441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1"/>
                              </w:rPr>
                              <w:t>I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al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u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astr</w:t>
                            </w:r>
                            <w:r>
                              <w:rPr>
                                <w:spacing w:val="-1"/>
                              </w:rPr>
                              <w:t>uk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u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pro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u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do</w:t>
                            </w:r>
                            <w:r>
                              <w:rPr>
                                <w:spacing w:val="-1"/>
                              </w:rPr>
                              <w:t>ku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taci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u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966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262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2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564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361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4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441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1"/>
                              </w:rPr>
                              <w:t>I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u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30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441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Os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ali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ital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iz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30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40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461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Ot</w:t>
                            </w:r>
                            <w:r>
                              <w:rPr>
                                <w:b/>
                              </w:rPr>
                              <w:t>pla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gov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826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200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430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461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Ot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lata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ita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.i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t>tit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t>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826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430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42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Ot</w:t>
                            </w:r>
                            <w:r>
                              <w:rPr>
                                <w:b/>
                              </w:rPr>
                              <w:t>pla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av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iz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g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peri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844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289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008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500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463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Ot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lata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ob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iz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et</w:t>
                            </w:r>
                            <w:r>
                              <w:rPr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g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844" w:right="-21"/>
                            </w:pPr>
                            <w:r>
                              <w:rPr>
                                <w:spacing w:val="1"/>
                              </w:rPr>
                              <w:t>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189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08" w:right="-21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400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463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S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</w:t>
                            </w:r>
                            <w:r>
                              <w:rPr>
                                <w:spacing w:val="1"/>
                              </w:rPr>
                              <w:t>poro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100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100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471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-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k</w:t>
                            </w:r>
                            <w:r>
                              <w:rPr>
                                <w:b/>
                              </w:rPr>
                              <w:t>uća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u</w:t>
                            </w:r>
                            <w:r w:rsidR="00334437">
                              <w:rPr>
                                <w:b/>
                              </w:rPr>
                              <w:t>dž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>k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e</w:t>
                            </w:r>
                            <w:r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e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v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80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471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ku</w:t>
                            </w:r>
                            <w:r>
                              <w:t>ća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b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ţ</w:t>
                            </w:r>
                            <w:r>
                              <w:rPr>
                                <w:spacing w:val="1"/>
                              </w:rPr>
                              <w:t>e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a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50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80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</w:tbl>
                    <w:p w:rsidR="001647C5" w:rsidRDefault="001647C5"/>
                  </w:txbxContent>
                </v:textbox>
                <w10:wrap anchorx="page"/>
              </v:shape>
            </w:pict>
          </mc:Fallback>
        </mc:AlternateContent>
      </w:r>
      <w:r w:rsidR="00EB7E4A">
        <w:rPr>
          <w:rFonts w:ascii="Calibri" w:eastAsia="Calibri" w:hAnsi="Calibri" w:cs="Calibri"/>
          <w:sz w:val="22"/>
          <w:szCs w:val="22"/>
        </w:rPr>
        <w:t>3</w:t>
      </w:r>
    </w:p>
    <w:p w:rsidR="001647C5" w:rsidRDefault="001647C5">
      <w:pPr>
        <w:spacing w:before="9" w:line="80" w:lineRule="exact"/>
        <w:rPr>
          <w:sz w:val="8"/>
          <w:szCs w:val="8"/>
        </w:rPr>
      </w:pPr>
    </w:p>
    <w:tbl>
      <w:tblPr>
        <w:tblW w:w="0" w:type="auto"/>
        <w:tblInd w:w="4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080"/>
        <w:gridCol w:w="4964"/>
        <w:gridCol w:w="1949"/>
        <w:gridCol w:w="2113"/>
      </w:tblGrid>
      <w:tr w:rsidR="001647C5">
        <w:trPr>
          <w:trHeight w:hRule="exact" w:val="2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St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lna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 w:rsidR="00334437">
              <w:rPr>
                <w:b/>
              </w:rPr>
              <w:t>dž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4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304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 w:rsidR="00334437"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1096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1260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7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9"/>
              <w:ind w:left="844" w:right="-21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9"/>
              <w:ind w:left="1008" w:right="-24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before="5" w:line="140" w:lineRule="exact"/>
        <w:rPr>
          <w:sz w:val="15"/>
          <w:szCs w:val="15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EB7E4A">
      <w:pPr>
        <w:spacing w:before="29" w:line="260" w:lineRule="exact"/>
        <w:ind w:left="147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OSE</w:t>
      </w:r>
      <w:r>
        <w:rPr>
          <w:spacing w:val="-1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>NI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O</w:t>
      </w:r>
    </w:p>
    <w:p w:rsidR="001647C5" w:rsidRDefault="001647C5">
      <w:pPr>
        <w:spacing w:before="10" w:line="100" w:lineRule="exact"/>
        <w:rPr>
          <w:sz w:val="10"/>
          <w:szCs w:val="10"/>
        </w:rPr>
      </w:pPr>
    </w:p>
    <w:p w:rsidR="001647C5" w:rsidRDefault="001647C5">
      <w:pPr>
        <w:spacing w:line="200" w:lineRule="exact"/>
      </w:pPr>
    </w:p>
    <w:p w:rsidR="001647C5" w:rsidRDefault="00EB7E4A">
      <w:pPr>
        <w:spacing w:before="29" w:line="260" w:lineRule="exact"/>
        <w:ind w:left="4187" w:right="6689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3</w:t>
      </w: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15" w:line="200" w:lineRule="exact"/>
      </w:pPr>
    </w:p>
    <w:p w:rsidR="001647C5" w:rsidRDefault="00EB7E4A">
      <w:pPr>
        <w:spacing w:before="29"/>
        <w:ind w:left="147"/>
        <w:rPr>
          <w:sz w:val="24"/>
          <w:szCs w:val="24"/>
        </w:rPr>
      </w:pPr>
      <w:r>
        <w:rPr>
          <w:sz w:val="24"/>
          <w:szCs w:val="24"/>
        </w:rPr>
        <w:t>Član 8 mi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nja 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lasi:</w:t>
      </w:r>
    </w:p>
    <w:p w:rsidR="001647C5" w:rsidRDefault="001647C5">
      <w:pPr>
        <w:spacing w:before="4" w:line="120" w:lineRule="exact"/>
        <w:rPr>
          <w:sz w:val="13"/>
          <w:szCs w:val="13"/>
        </w:rPr>
      </w:pPr>
    </w:p>
    <w:p w:rsidR="001647C5" w:rsidRDefault="001647C5">
      <w:pPr>
        <w:spacing w:line="200" w:lineRule="exact"/>
      </w:pPr>
    </w:p>
    <w:p w:rsidR="001647C5" w:rsidRDefault="00EB7E4A">
      <w:pPr>
        <w:spacing w:line="264" w:lineRule="auto"/>
        <w:ind w:left="147" w:right="993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 w:rsidR="00334437"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u 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nosu </w:t>
      </w:r>
      <w:proofErr w:type="gramStart"/>
      <w:r>
        <w:rPr>
          <w:sz w:val="24"/>
          <w:szCs w:val="24"/>
        </w:rPr>
        <w:t>od  6.904.000,00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, po nosio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 korisnicima i bl</w:t>
      </w:r>
      <w:r>
        <w:rPr>
          <w:spacing w:val="1"/>
          <w:sz w:val="24"/>
          <w:szCs w:val="24"/>
        </w:rPr>
        <w:t>i</w:t>
      </w:r>
      <w:r w:rsidR="00334437">
        <w:rPr>
          <w:spacing w:val="1"/>
          <w:w w:val="160"/>
          <w:sz w:val="24"/>
          <w:szCs w:val="24"/>
        </w:rPr>
        <w:t>ž</w:t>
      </w:r>
      <w:r>
        <w:rPr>
          <w:sz w:val="24"/>
          <w:szCs w:val="24"/>
        </w:rPr>
        <w:t>im</w:t>
      </w:r>
      <w:r w:rsidR="00334437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ši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 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bnom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jelu koji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lasi:</w:t>
      </w:r>
    </w:p>
    <w:p w:rsidR="001647C5" w:rsidRDefault="001647C5">
      <w:pPr>
        <w:spacing w:before="2" w:line="180" w:lineRule="exact"/>
        <w:rPr>
          <w:sz w:val="18"/>
          <w:szCs w:val="18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EB7E4A">
      <w:pPr>
        <w:spacing w:line="260" w:lineRule="exact"/>
        <w:ind w:left="2065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I</w:t>
      </w:r>
      <w:r>
        <w:rPr>
          <w:b/>
          <w:spacing w:val="60"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2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Ć</w:t>
      </w:r>
      <w:r>
        <w:rPr>
          <w:b/>
          <w:position w:val="-1"/>
          <w:sz w:val="24"/>
          <w:szCs w:val="24"/>
        </w:rPr>
        <w:t xml:space="preserve">I 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D</w:t>
      </w:r>
      <w:r w:rsidR="00334437">
        <w:rPr>
          <w:b/>
          <w:spacing w:val="-2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ET</w:t>
      </w:r>
      <w:proofErr w:type="gramEnd"/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1" w:line="200" w:lineRule="exact"/>
      </w:pPr>
    </w:p>
    <w:p w:rsidR="001647C5" w:rsidRDefault="00EB7E4A">
      <w:pPr>
        <w:spacing w:before="29"/>
        <w:ind w:left="147"/>
        <w:rPr>
          <w:sz w:val="24"/>
          <w:szCs w:val="24"/>
        </w:rPr>
      </w:pPr>
      <w:proofErr w:type="gramStart"/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 w:rsidR="00334437">
        <w:rPr>
          <w:b/>
          <w:spacing w:val="-1"/>
          <w:w w:val="133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sj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 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šti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</w:p>
    <w:p w:rsidR="001647C5" w:rsidRDefault="001647C5">
      <w:pPr>
        <w:spacing w:before="7" w:line="140" w:lineRule="exact"/>
        <w:rPr>
          <w:sz w:val="15"/>
          <w:szCs w:val="15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133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170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79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28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28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12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ţ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56076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33443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33443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17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17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j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n</w:t>
            </w:r>
            <w:r>
              <w:t>ats</w:t>
            </w:r>
            <w:r>
              <w:rPr>
                <w:spacing w:val="-2"/>
              </w:rPr>
              <w:t>k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š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106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103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br</w:t>
            </w:r>
            <w:r>
              <w:t>a</w:t>
            </w:r>
            <w:r>
              <w:rPr>
                <w:spacing w:val="1"/>
              </w:rPr>
              <w:t>zo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ta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H</w:t>
            </w:r>
            <w:r>
              <w:rPr>
                <w:spacing w:val="-1"/>
              </w:rPr>
              <w:t>u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t>ita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u</w:t>
            </w:r>
            <w:r>
              <w:t>č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k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</w:t>
            </w:r>
            <w:r>
              <w:rPr>
                <w:spacing w:val="-5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ku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kn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k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415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395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ectPr w:rsidR="001647C5">
          <w:footerReference w:type="default" r:id="rId8"/>
          <w:pgSz w:w="11920" w:h="16840"/>
          <w:pgMar w:top="120" w:right="160" w:bottom="280" w:left="160" w:header="0" w:footer="263" w:gutter="0"/>
          <w:pgNumType w:start="4"/>
          <w:cols w:space="720"/>
        </w:sectPr>
      </w:pPr>
    </w:p>
    <w:p w:rsidR="001647C5" w:rsidRDefault="00EB7E4A">
      <w:pPr>
        <w:spacing w:before="63" w:line="260" w:lineRule="exact"/>
        <w:ind w:left="147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u</w:t>
      </w:r>
      <w:r w:rsidR="00616E9C">
        <w:rPr>
          <w:b/>
          <w:spacing w:val="-1"/>
          <w:w w:val="133"/>
          <w:position w:val="-1"/>
          <w:sz w:val="24"/>
          <w:szCs w:val="24"/>
        </w:rPr>
        <w:t>ž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1"/>
          <w:position w:val="-1"/>
          <w:sz w:val="24"/>
          <w:szCs w:val="24"/>
        </w:rPr>
        <w:t>Skup</w:t>
      </w:r>
      <w:r>
        <w:rPr>
          <w:b/>
          <w:position w:val="-1"/>
          <w:sz w:val="24"/>
          <w:szCs w:val="24"/>
        </w:rPr>
        <w:t>šti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e</w:t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02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72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88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43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59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650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850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lična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nja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68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68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68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68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ţ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33443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ţ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ţ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12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Dan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p</w:t>
            </w:r>
            <w:r>
              <w:t>te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1"/>
              </w:rPr>
              <w:t>r</w:t>
            </w:r>
            <w:r>
              <w:t>"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a</w:t>
            </w:r>
            <w:r>
              <w:rPr>
                <w:spacing w:val="-1"/>
              </w:rPr>
              <w:t>ku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la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S.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68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6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76</w:t>
            </w:r>
            <w:r>
              <w:t>.</w:t>
            </w:r>
            <w:r>
              <w:rPr>
                <w:spacing w:val="1"/>
              </w:rPr>
              <w:t>757</w:t>
            </w:r>
            <w:r>
              <w:t>,</w:t>
            </w:r>
            <w:r>
              <w:rPr>
                <w:spacing w:val="1"/>
              </w:rPr>
              <w:t>7</w:t>
            </w:r>
            <w:r>
              <w:t>8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68</w:t>
            </w:r>
            <w:r>
              <w:t>.</w:t>
            </w:r>
            <w:r>
              <w:rPr>
                <w:spacing w:val="1"/>
              </w:rPr>
              <w:t>378</w:t>
            </w:r>
            <w:r>
              <w:t>,</w:t>
            </w:r>
            <w:r>
              <w:rPr>
                <w:spacing w:val="1"/>
              </w:rPr>
              <w:t>8</w:t>
            </w:r>
            <w:r>
              <w:t>6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373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211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326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778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6</w:t>
            </w:r>
          </w:p>
        </w:tc>
      </w:tr>
    </w:tbl>
    <w:p w:rsidR="001647C5" w:rsidRDefault="001647C5">
      <w:pPr>
        <w:spacing w:before="1" w:line="180" w:lineRule="exact"/>
        <w:rPr>
          <w:sz w:val="18"/>
          <w:szCs w:val="18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EB7E4A">
      <w:pPr>
        <w:spacing w:before="29"/>
        <w:ind w:left="147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 w:rsidR="00616E9C">
        <w:rPr>
          <w:b/>
          <w:spacing w:val="-1"/>
          <w:w w:val="133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lav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og a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ist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</w:p>
    <w:p w:rsidR="001647C5" w:rsidRDefault="001647C5">
      <w:pPr>
        <w:spacing w:before="7" w:line="0" w:lineRule="atLeast"/>
        <w:rPr>
          <w:sz w:val="1"/>
          <w:szCs w:val="1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03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33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38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24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150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360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370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ţ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33443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33443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24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35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71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65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ectPr w:rsidR="001647C5">
          <w:pgSz w:w="11920" w:h="16840"/>
          <w:pgMar w:top="460" w:right="160" w:bottom="280" w:left="160" w:header="0" w:footer="263" w:gutter="0"/>
          <w:cols w:space="720"/>
        </w:sectPr>
      </w:pPr>
    </w:p>
    <w:p w:rsidR="001647C5" w:rsidRDefault="00EB7E4A">
      <w:pPr>
        <w:spacing w:before="65" w:line="260" w:lineRule="exact"/>
        <w:ind w:left="147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u</w:t>
      </w:r>
      <w:r w:rsidR="00616E9C">
        <w:rPr>
          <w:b/>
          <w:spacing w:val="-1"/>
          <w:w w:val="133"/>
          <w:position w:val="-1"/>
          <w:sz w:val="24"/>
          <w:szCs w:val="24"/>
        </w:rPr>
        <w:t>ž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lav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og g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s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og a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spacing w:val="1"/>
          <w:position w:val="-1"/>
          <w:sz w:val="24"/>
          <w:szCs w:val="24"/>
        </w:rPr>
        <w:t>h</w:t>
      </w:r>
      <w:r>
        <w:rPr>
          <w:b/>
          <w:position w:val="-1"/>
          <w:sz w:val="24"/>
          <w:szCs w:val="24"/>
        </w:rPr>
        <w:t>it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te</w:t>
      </w:r>
    </w:p>
    <w:p w:rsidR="001647C5" w:rsidRDefault="001647C5">
      <w:pPr>
        <w:spacing w:before="2" w:line="20" w:lineRule="exact"/>
        <w:rPr>
          <w:sz w:val="2"/>
          <w:szCs w:val="2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 w:line="298" w:lineRule="auto"/>
              <w:ind w:left="-11" w:right="-64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21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160" w:lineRule="exact"/>
              <w:ind w:left="83"/>
            </w:pPr>
            <w:r>
              <w:rPr>
                <w:b/>
                <w:spacing w:val="1"/>
                <w:position w:val="1"/>
              </w:rPr>
              <w:t>04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890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42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right="28"/>
              <w:jc w:val="right"/>
            </w:pPr>
            <w:r>
              <w:rPr>
                <w:spacing w:val="1"/>
                <w:w w:val="99"/>
              </w:rPr>
              <w:t>850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right="28"/>
              <w:jc w:val="right"/>
            </w:pPr>
            <w:r>
              <w:rPr>
                <w:spacing w:val="1"/>
                <w:w w:val="99"/>
              </w:rPr>
              <w:t>920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43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right="28"/>
              <w:jc w:val="right"/>
            </w:pPr>
            <w:r>
              <w:rPr>
                <w:spacing w:val="1"/>
                <w:w w:val="99"/>
              </w:rPr>
              <w:t>130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640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ţ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120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tele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220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33443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F35664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11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43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1096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line="200" w:lineRule="exact"/>
              <w:ind w:left="1360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22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before="5" w:line="160" w:lineRule="exact"/>
        <w:rPr>
          <w:sz w:val="17"/>
          <w:szCs w:val="17"/>
        </w:rPr>
      </w:pPr>
    </w:p>
    <w:p w:rsidR="001647C5" w:rsidRDefault="004E11DA">
      <w:pPr>
        <w:spacing w:before="29" w:line="260" w:lineRule="exact"/>
        <w:ind w:left="147"/>
        <w:rPr>
          <w:sz w:val="24"/>
          <w:szCs w:val="24"/>
        </w:rPr>
      </w:pPr>
      <w:r>
        <w:rPr>
          <w:noProof/>
          <w:lang w:val="sr-Latn-ME" w:eastAsia="sr-Latn-ME"/>
        </w:rPr>
        <mc:AlternateContent>
          <mc:Choice Requires="wps">
            <w:drawing>
              <wp:anchor distT="0" distB="0" distL="114300" distR="114300" simplePos="0" relativeHeight="503308619" behindDoc="1" locked="0" layoutInCell="1" allowOverlap="1">
                <wp:simplePos x="0" y="0"/>
                <wp:positionH relativeFrom="page">
                  <wp:posOffset>156210</wp:posOffset>
                </wp:positionH>
                <wp:positionV relativeFrom="paragraph">
                  <wp:posOffset>193675</wp:posOffset>
                </wp:positionV>
                <wp:extent cx="6999605" cy="6054090"/>
                <wp:effectExtent l="3810" t="3175" r="0" b="63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9605" cy="605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0"/>
                              <w:gridCol w:w="468"/>
                              <w:gridCol w:w="1080"/>
                              <w:gridCol w:w="4964"/>
                              <w:gridCol w:w="1949"/>
                              <w:gridCol w:w="2113"/>
                            </w:tblGrid>
                            <w:tr w:rsidR="001647C5">
                              <w:trPr>
                                <w:trHeight w:hRule="exact" w:val="499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8" w:right="-40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g</w:t>
                                  </w:r>
                                </w:p>
                                <w:p w:rsidR="001647C5" w:rsidRDefault="00EB7E4A">
                                  <w:pPr>
                                    <w:ind w:left="-11" w:right="-70"/>
                                  </w:pPr>
                                  <w:proofErr w:type="gramStart"/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</w:t>
                                  </w:r>
                                  <w:proofErr w:type="gram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-3" w:right="-69"/>
                                  </w:pP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.</w:t>
                                  </w:r>
                                </w:p>
                                <w:p w:rsidR="001647C5" w:rsidRDefault="00EB7E4A">
                                  <w:pPr>
                                    <w:ind w:left="47"/>
                                  </w:pPr>
                                  <w:proofErr w:type="gramStart"/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</w:t>
                                  </w:r>
                                  <w:proofErr w:type="gram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.</w:t>
                                  </w:r>
                                </w:p>
                                <w:p w:rsidR="001647C5" w:rsidRDefault="00EB7E4A">
                                  <w:pPr>
                                    <w:ind w:left="354"/>
                                  </w:pPr>
                                  <w:proofErr w:type="gramStart"/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</w:t>
                                  </w:r>
                                  <w:proofErr w:type="gram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824" w:right="1812"/>
                                    <w:jc w:val="center"/>
                                  </w:pPr>
                                  <w:r>
                                    <w:t xml:space="preserve">O   </w:t>
                                  </w:r>
                                  <w:r>
                                    <w:rPr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t xml:space="preserve">P     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 xml:space="preserve">I    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9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655" w:right="627"/>
                                    <w:jc w:val="center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B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d</w:t>
                                  </w:r>
                                  <w:r w:rsidR="00334437">
                                    <w:rPr>
                                      <w:w w:val="122"/>
                                    </w:rPr>
                                    <w:t>ž</w:t>
                                  </w:r>
                                  <w:r>
                                    <w:rPr>
                                      <w:spacing w:val="1"/>
                                      <w:w w:val="122"/>
                                    </w:rPr>
                                    <w:t>e</w:t>
                                  </w:r>
                                  <w:r>
                                    <w:rPr>
                                      <w:w w:val="99"/>
                                    </w:rPr>
                                    <w:t>t</w:t>
                                  </w:r>
                                </w:p>
                                <w:p w:rsidR="001647C5" w:rsidRDefault="00EB7E4A">
                                  <w:pPr>
                                    <w:ind w:left="372" w:right="346"/>
                                    <w:jc w:val="center"/>
                                  </w:pPr>
                                  <w:proofErr w:type="gramStart"/>
                                  <w:r>
                                    <w:t>za</w:t>
                                  </w:r>
                                  <w:proofErr w:type="gramEnd"/>
                                  <w:r>
                                    <w:rPr>
                                      <w:spacing w:val="4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2020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od</w:t>
                                  </w:r>
                                  <w:proofErr w:type="gramEnd"/>
                                  <w:r>
                                    <w:rPr>
                                      <w:w w:val="99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646" w:right="626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R</w:t>
                                  </w:r>
                                  <w:r>
                                    <w:rPr>
                                      <w:w w:val="9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b</w:t>
                                  </w:r>
                                  <w:r>
                                    <w:rPr>
                                      <w:w w:val="99"/>
                                    </w:rPr>
                                    <w:t>ala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n</w:t>
                                  </w:r>
                                  <w:r>
                                    <w:rPr>
                                      <w:w w:val="99"/>
                                    </w:rPr>
                                    <w:t>s</w:t>
                                  </w:r>
                                </w:p>
                                <w:p w:rsidR="001647C5" w:rsidRDefault="00EB7E4A">
                                  <w:pPr>
                                    <w:ind w:left="445" w:right="428"/>
                                    <w:jc w:val="center"/>
                                  </w:pPr>
                                  <w:proofErr w:type="gramStart"/>
                                  <w:r>
                                    <w:t>za</w:t>
                                  </w:r>
                                  <w:proofErr w:type="gramEnd"/>
                                  <w:r>
                                    <w:rPr>
                                      <w:spacing w:val="4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2020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od</w:t>
                                  </w:r>
                                  <w:proofErr w:type="gramEnd"/>
                                  <w:r>
                                    <w:rPr>
                                      <w:w w:val="99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83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</w:rPr>
                                    <w:t>ru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prino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za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lenih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292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550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249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650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Neto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175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rPr>
                                      <w:spacing w:val="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24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300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D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apo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62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900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D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ca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27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21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700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</w:rPr>
                                    <w:t>-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25"/>
                                  </w:pPr>
                                  <w:r>
                                    <w:rPr>
                                      <w:position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š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ti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sk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8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pr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irez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3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000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1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900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413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za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ij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600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2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trati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3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</w:rPr>
                                    <w:t>-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R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od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7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z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odr</w:t>
                                  </w:r>
                                  <w:r w:rsidR="00334437">
                                    <w:rPr>
                                      <w:position w:val="1"/>
                                    </w:rPr>
                                    <w:t>ž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v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  <w:position w:val="1"/>
                                    </w:rPr>
                                    <w:t>j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6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h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g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position w:val="1"/>
                                    </w:rPr>
                                    <w:t>j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</w:rPr>
                                    <w:t>n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2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500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180" w:lineRule="exact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3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000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</w:rPr>
                                    <w:t>0</w:t>
                                  </w:r>
                                  <w:r>
                                    <w:rPr>
                                      <w:position w:val="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as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g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700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600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414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za u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luge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13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12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Sl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>
                                    <w:t>ţ</w:t>
                                  </w:r>
                                  <w:r>
                                    <w:rPr>
                                      <w:spacing w:val="1"/>
                                    </w:rPr>
                                    <w:t>b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600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500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taci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600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400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ug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25"/>
                                  </w:pPr>
                                  <w: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</w:t>
                                  </w:r>
                                  <w:r>
                                    <w:t>ta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nsk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ug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Us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lug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</w:rPr>
                                    <w:t>ob</w:t>
                                  </w:r>
                                  <w:r>
                                    <w:rPr>
                                      <w:w w:val="95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</w:rPr>
                                    <w:t>zb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</w:rPr>
                                    <w:t>j</w:t>
                                  </w:r>
                                  <w:r>
                                    <w:rPr>
                                      <w:w w:val="95"/>
                                    </w:rPr>
                                    <w:t>e</w:t>
                                  </w:r>
                                  <w:r w:rsidR="00334437">
                                    <w:rPr>
                                      <w:spacing w:val="1"/>
                                      <w:w w:val="95"/>
                                    </w:rPr>
                                    <w:t>đ</w:t>
                                  </w:r>
                                  <w:r>
                                    <w:rPr>
                                      <w:w w:val="95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w w:val="95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</w:rPr>
                                    <w:t>j</w:t>
                                  </w:r>
                                  <w:r>
                                    <w:rPr>
                                      <w:w w:val="95"/>
                                    </w:rPr>
                                    <w:t>a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ob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ata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415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za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</w:rPr>
                                    <w:t>uće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o</w:t>
                                  </w:r>
                                  <w:r w:rsidR="00334437">
                                    <w:rPr>
                                      <w:b/>
                                      <w:w w:val="105"/>
                                    </w:rPr>
                                    <w:t>drž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105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va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nje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150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100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ku</w:t>
                                  </w:r>
                                  <w:r>
                                    <w:t>će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odr</w:t>
                                  </w:r>
                                  <w:r w:rsidR="00F35664">
                                    <w:t>ž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150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100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419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ta</w:t>
                                  </w:r>
                                  <w:r>
                                    <w:rPr>
                                      <w:b/>
                                    </w:rPr>
                                    <w:t>li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izd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ci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15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7"/>
                                    <w:jc w:val="right"/>
                                  </w:pP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25"/>
                                  </w:pPr>
                                  <w:r>
                                    <w:t>Sa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 w:rsidR="00334437">
                                    <w:t>ž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t>č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right="27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421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ci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ja</w:t>
                                  </w:r>
                                  <w:r>
                                    <w:rPr>
                                      <w:b/>
                                    </w:rPr>
                                    <w:t>lnu</w:t>
                                  </w:r>
                                  <w:r>
                                    <w:rPr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š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itu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421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1"/>
                                    </w:rPr>
                                    <w:t>Bor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č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o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nv</w:t>
                                  </w:r>
                                  <w:r>
                                    <w:t>ali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</w:t>
                                  </w:r>
                                  <w:r>
                                    <w:t>tita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431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318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390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S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por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g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iza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160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160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im</w:t>
                                  </w:r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g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iza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20" w:lineRule="exact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15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</w:t>
                                  </w:r>
                                  <w:r>
                                    <w:t>ti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o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</w:t>
                                  </w:r>
                                  <w:r>
                                    <w:t>ţ</w:t>
                                  </w:r>
                                  <w:r>
                                    <w:rPr>
                                      <w:spacing w:val="1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zi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3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3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M</w:t>
                                  </w:r>
                                  <w:r>
                                    <w:rPr>
                                      <w:spacing w:val="3"/>
                                    </w:rPr>
                                    <w:t>j</w:t>
                                  </w:r>
                                  <w:r>
                                    <w:t>es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ice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100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130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ica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36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431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ica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Ot</w:t>
                                  </w:r>
                                  <w:r>
                                    <w:rPr>
                                      <w:b/>
                                    </w:rPr>
                                    <w:t>pla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av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iz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predh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g</w:t>
                                  </w:r>
                                  <w:r>
                                    <w:rPr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peri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280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179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463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t>Ot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lata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ob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iz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g</w:t>
                                  </w:r>
                                  <w:r>
                                    <w:rPr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280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159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179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v e g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926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900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line="200" w:lineRule="exact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840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550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1647C5" w:rsidRDefault="001647C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2.3pt;margin-top:15.25pt;width:551.15pt;height:476.7pt;z-index:-78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0"/>
                        <w:gridCol w:w="468"/>
                        <w:gridCol w:w="1080"/>
                        <w:gridCol w:w="4964"/>
                        <w:gridCol w:w="1949"/>
                        <w:gridCol w:w="2113"/>
                      </w:tblGrid>
                      <w:tr w:rsidR="001647C5">
                        <w:trPr>
                          <w:trHeight w:hRule="exact" w:val="499"/>
                        </w:trPr>
                        <w:tc>
                          <w:tcPr>
                            <w:tcW w:w="370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8" w:right="-40"/>
                            </w:pPr>
                            <w:r>
                              <w:t>O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g</w:t>
                            </w:r>
                          </w:p>
                          <w:p w:rsidR="001647C5" w:rsidRDefault="00EB7E4A">
                            <w:pPr>
                              <w:ind w:left="-11" w:right="-70"/>
                            </w:pPr>
                            <w:proofErr w:type="gramStart"/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</w:t>
                            </w:r>
                            <w:proofErr w:type="gram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468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-3" w:right="-69"/>
                            </w:pP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.</w:t>
                            </w:r>
                          </w:p>
                          <w:p w:rsidR="001647C5" w:rsidRDefault="00EB7E4A">
                            <w:pPr>
                              <w:ind w:left="47"/>
                            </w:pPr>
                            <w:proofErr w:type="gramStart"/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</w:t>
                            </w:r>
                            <w:proofErr w:type="gram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.</w:t>
                            </w:r>
                          </w:p>
                          <w:p w:rsidR="001647C5" w:rsidRDefault="00EB7E4A">
                            <w:pPr>
                              <w:ind w:left="354"/>
                            </w:pPr>
                            <w:proofErr w:type="gramStart"/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</w:t>
                            </w:r>
                            <w:proofErr w:type="gram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824" w:right="1812"/>
                              <w:jc w:val="center"/>
                            </w:pPr>
                            <w:r>
                              <w:t xml:space="preserve">O   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t xml:space="preserve">P    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 xml:space="preserve">I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655" w:right="627"/>
                              <w:jc w:val="center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B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u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d</w:t>
                            </w:r>
                            <w:r w:rsidR="00334437">
                              <w:rPr>
                                <w:w w:val="122"/>
                              </w:rPr>
                              <w:t>ž</w:t>
                            </w:r>
                            <w:r>
                              <w:rPr>
                                <w:spacing w:val="1"/>
                                <w:w w:val="122"/>
                              </w:rPr>
                              <w:t>e</w:t>
                            </w:r>
                            <w:r>
                              <w:rPr>
                                <w:w w:val="99"/>
                              </w:rPr>
                              <w:t>t</w:t>
                            </w:r>
                          </w:p>
                          <w:p w:rsidR="001647C5" w:rsidRDefault="00EB7E4A">
                            <w:pPr>
                              <w:ind w:left="372" w:right="346"/>
                              <w:jc w:val="center"/>
                            </w:pPr>
                            <w:proofErr w:type="gramStart"/>
                            <w:r>
                              <w:t>za</w:t>
                            </w:r>
                            <w:proofErr w:type="gramEnd"/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2020</w:t>
                            </w:r>
                            <w:r>
                              <w:t>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99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od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646" w:right="626"/>
                              <w:jc w:val="center"/>
                            </w:pPr>
                            <w:r>
                              <w:rPr>
                                <w:spacing w:val="-1"/>
                                <w:w w:val="99"/>
                              </w:rPr>
                              <w:t>R</w:t>
                            </w:r>
                            <w:r>
                              <w:rPr>
                                <w:w w:val="99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b</w:t>
                            </w:r>
                            <w:r>
                              <w:rPr>
                                <w:w w:val="99"/>
                              </w:rPr>
                              <w:t>ala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n</w:t>
                            </w:r>
                            <w:r>
                              <w:rPr>
                                <w:w w:val="99"/>
                              </w:rPr>
                              <w:t>s</w:t>
                            </w:r>
                          </w:p>
                          <w:p w:rsidR="001647C5" w:rsidRDefault="00EB7E4A">
                            <w:pPr>
                              <w:ind w:left="445" w:right="428"/>
                              <w:jc w:val="center"/>
                            </w:pPr>
                            <w:proofErr w:type="gramStart"/>
                            <w:r>
                              <w:t>za</w:t>
                            </w:r>
                            <w:proofErr w:type="gramEnd"/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2020</w:t>
                            </w:r>
                            <w:r>
                              <w:t>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99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od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37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83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68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949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2113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B</w:t>
                            </w:r>
                            <w:r>
                              <w:rPr>
                                <w:b/>
                              </w:rPr>
                              <w:t>ru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prino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za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lenih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292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550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249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650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4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Neto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175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154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5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rPr>
                                <w:spacing w:val="2"/>
                              </w:rPr>
                              <w:t>P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24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300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D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apo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62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900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52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D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ca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27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21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700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3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304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-</w:t>
                            </w:r>
                            <w:r>
                              <w:rPr>
                                <w:position w:val="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25"/>
                            </w:pPr>
                            <w:r>
                              <w:rPr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š</w:t>
                            </w:r>
                            <w:r>
                              <w:rPr>
                                <w:position w:val="1"/>
                              </w:rPr>
                              <w:t>ti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sk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pr</w:t>
                            </w:r>
                            <w:r>
                              <w:rPr>
                                <w:position w:val="1"/>
                              </w:rPr>
                              <w:t>irez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1197" w:right="-22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3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000</w:t>
                            </w:r>
                            <w:r>
                              <w:rPr>
                                <w:position w:val="1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position w:val="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1360" w:right="-22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1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900</w:t>
                            </w:r>
                            <w:r>
                              <w:rPr>
                                <w:position w:val="1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position w:val="1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413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ij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700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7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600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25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trati</w:t>
                            </w:r>
                            <w:r>
                              <w:rPr>
                                <w:spacing w:val="-1"/>
                              </w:rPr>
                              <w:t>vn</w:t>
                            </w:r>
                            <w:r>
                              <w:t>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al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21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304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-</w:t>
                            </w:r>
                            <w:r>
                              <w:rPr>
                                <w:position w:val="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25"/>
                            </w:pPr>
                            <w:r>
                              <w:rPr>
                                <w:spacing w:val="-1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position w:val="1"/>
                              </w:rPr>
                              <w:t>as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h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od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z</w:t>
                            </w:r>
                            <w:r>
                              <w:rPr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odr</w:t>
                            </w:r>
                            <w:r w:rsidR="00334437">
                              <w:rPr>
                                <w:position w:val="1"/>
                              </w:rPr>
                              <w:t>ž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v</w:t>
                            </w:r>
                            <w:r>
                              <w:rPr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>j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26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h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g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>j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1197" w:right="-22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2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500</w:t>
                            </w:r>
                            <w:r>
                              <w:rPr>
                                <w:position w:val="1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position w:val="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180" w:lineRule="exact"/>
                              <w:ind w:left="1360" w:right="-22"/>
                            </w:pPr>
                            <w:r>
                              <w:rPr>
                                <w:spacing w:val="1"/>
                                <w:position w:val="1"/>
                              </w:rPr>
                              <w:t>3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000</w:t>
                            </w:r>
                            <w:r>
                              <w:rPr>
                                <w:position w:val="1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position w:val="1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25"/>
                            </w:pP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as</w:t>
                            </w:r>
                            <w:r>
                              <w:rPr>
                                <w:spacing w:val="-2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g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o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700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600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414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 u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luge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13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12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200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Sl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>
                              <w:t>ţ</w:t>
                            </w:r>
                            <w:r>
                              <w:rPr>
                                <w:spacing w:val="1"/>
                              </w:rPr>
                              <w:t>b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600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500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5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taci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600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400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4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un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us</w:t>
                            </w:r>
                            <w:r>
                              <w:t>l</w:t>
                            </w:r>
                            <w:r>
                              <w:rPr>
                                <w:spacing w:val="-1"/>
                              </w:rPr>
                              <w:t>ug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25"/>
                            </w:pPr>
                            <w: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un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rPr>
                                <w:spacing w:val="-1"/>
                              </w:rPr>
                              <w:t>š</w:t>
                            </w:r>
                            <w:r>
                              <w:t>ta</w:t>
                            </w:r>
                            <w:r>
                              <w:rPr>
                                <w:spacing w:val="-1"/>
                              </w:rPr>
                              <w:t>nsk</w:t>
                            </w:r>
                            <w:r>
                              <w:t>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us</w:t>
                            </w:r>
                            <w:r>
                              <w:t>l</w:t>
                            </w:r>
                            <w:r>
                              <w:rPr>
                                <w:spacing w:val="-1"/>
                              </w:rPr>
                              <w:t>ug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Us</w:t>
                            </w:r>
                            <w:r>
                              <w:rPr>
                                <w:spacing w:val="-1"/>
                              </w:rPr>
                              <w:t>lug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ob</w:t>
                            </w:r>
                            <w:r>
                              <w:rPr>
                                <w:w w:val="95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zb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j</w:t>
                            </w:r>
                            <w:r>
                              <w:rPr>
                                <w:w w:val="95"/>
                              </w:rPr>
                              <w:t>e</w:t>
                            </w:r>
                            <w:r w:rsidR="00334437">
                              <w:rPr>
                                <w:spacing w:val="1"/>
                                <w:w w:val="95"/>
                              </w:rPr>
                              <w:t>đ</w:t>
                            </w:r>
                            <w:r>
                              <w:rPr>
                                <w:w w:val="95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95"/>
                              </w:rPr>
                              <w:t>n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j</w:t>
                            </w:r>
                            <w:r>
                              <w:rPr>
                                <w:w w:val="95"/>
                              </w:rPr>
                              <w:t>a</w:t>
                            </w:r>
                            <w:r>
                              <w:rPr>
                                <w:spacing w:val="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ob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ata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415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k</w:t>
                            </w:r>
                            <w:r>
                              <w:rPr>
                                <w:b/>
                              </w:rPr>
                              <w:t>uće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o</w:t>
                            </w:r>
                            <w:r w:rsidR="00334437">
                              <w:rPr>
                                <w:b/>
                                <w:w w:val="105"/>
                              </w:rPr>
                              <w:t>drž</w:t>
                            </w:r>
                            <w:r>
                              <w:rPr>
                                <w:b/>
                                <w:spacing w:val="1"/>
                                <w:w w:val="105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va</w:t>
                            </w:r>
                            <w:r>
                              <w:rPr>
                                <w:b/>
                                <w:w w:val="99"/>
                              </w:rPr>
                              <w:t>nje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150</w:t>
                            </w:r>
                            <w:r>
                              <w:rPr>
                                <w:b/>
                                <w:w w:val="99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100</w:t>
                            </w:r>
                            <w:r>
                              <w:rPr>
                                <w:b/>
                                <w:w w:val="99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415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ku</w:t>
                            </w:r>
                            <w:r>
                              <w:t>će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odr</w:t>
                            </w:r>
                            <w:r w:rsidR="00F35664">
                              <w:t>ž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150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100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419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ta</w:t>
                            </w:r>
                            <w:r>
                              <w:rPr>
                                <w:b/>
                              </w:rPr>
                              <w:t>li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izd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ci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7"/>
                              <w:jc w:val="right"/>
                            </w:pP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419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25"/>
                            </w:pPr>
                            <w:r>
                              <w:t>Sa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 w:rsidR="00334437">
                              <w:t>ž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č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g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right="27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421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-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f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ci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ja</w:t>
                            </w:r>
                            <w:r>
                              <w:rPr>
                                <w:b/>
                              </w:rPr>
                              <w:t>lnu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š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itu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421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1"/>
                              </w:rPr>
                              <w:t>Bor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č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nv</w:t>
                            </w:r>
                            <w:r>
                              <w:t>ali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š</w:t>
                            </w:r>
                            <w:r>
                              <w:t>tita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431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-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f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318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390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S</w:t>
                            </w:r>
                            <w:r>
                              <w:rPr>
                                <w:spacing w:val="1"/>
                              </w:rPr>
                              <w:t>por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>g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iza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160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160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6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ns</w:t>
                            </w:r>
                            <w:r>
                              <w:rPr>
                                <w:spacing w:val="-2"/>
                              </w:rPr>
                              <w:t>f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im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>g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iza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20" w:lineRule="exact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15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4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O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š</w:t>
                            </w:r>
                            <w:r>
                              <w:t>ti</w:t>
                            </w:r>
                            <w:r>
                              <w:rPr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spacing w:val="1"/>
                              </w:rPr>
                              <w:t>dr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ţ</w:t>
                            </w:r>
                            <w:r>
                              <w:rPr>
                                <w:spacing w:val="1"/>
                              </w:rP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zi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M</w:t>
                            </w:r>
                            <w:r>
                              <w:rPr>
                                <w:spacing w:val="3"/>
                              </w:rPr>
                              <w:t>j</w:t>
                            </w:r>
                            <w:r>
                              <w:t>es</w:t>
                            </w:r>
                            <w:r>
                              <w:rPr>
                                <w:spacing w:val="-2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ice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100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130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la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ica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36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74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431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2"/>
                              </w:rPr>
                              <w:t>P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>vn</w:t>
                            </w:r>
                            <w:r>
                              <w:t>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ica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4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8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Ot</w:t>
                            </w:r>
                            <w:r>
                              <w:rPr>
                                <w:b/>
                              </w:rPr>
                              <w:t>pla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av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iz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predh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g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peri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280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179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5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463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t>Ot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lata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ob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iz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g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280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159" w:right="-21"/>
                            </w:pPr>
                            <w:r>
                              <w:rPr>
                                <w:spacing w:val="1"/>
                              </w:rPr>
                              <w:t>179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5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25"/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v e g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926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900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line="200" w:lineRule="exact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840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550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1647C5" w:rsidRDefault="001647C5"/>
                  </w:txbxContent>
                </v:textbox>
                <w10:wrap anchorx="page"/>
              </v:shape>
            </w:pict>
          </mc:Fallback>
        </mc:AlternateContent>
      </w:r>
      <w:r w:rsidR="00EB7E4A">
        <w:rPr>
          <w:b/>
          <w:spacing w:val="1"/>
          <w:position w:val="-1"/>
          <w:sz w:val="24"/>
          <w:szCs w:val="24"/>
        </w:rPr>
        <w:t>S</w:t>
      </w:r>
      <w:r w:rsidR="00EB7E4A">
        <w:rPr>
          <w:b/>
          <w:spacing w:val="-1"/>
          <w:position w:val="-1"/>
          <w:sz w:val="24"/>
          <w:szCs w:val="24"/>
        </w:rPr>
        <w:t>e</w:t>
      </w:r>
      <w:r w:rsidR="00EB7E4A">
        <w:rPr>
          <w:b/>
          <w:spacing w:val="1"/>
          <w:position w:val="-1"/>
          <w:sz w:val="24"/>
          <w:szCs w:val="24"/>
        </w:rPr>
        <w:t>k</w:t>
      </w:r>
      <w:r w:rsidR="00EB7E4A">
        <w:rPr>
          <w:b/>
          <w:spacing w:val="-1"/>
          <w:position w:val="-1"/>
          <w:sz w:val="24"/>
          <w:szCs w:val="24"/>
        </w:rPr>
        <w:t>re</w:t>
      </w:r>
      <w:r w:rsidR="00EB7E4A">
        <w:rPr>
          <w:b/>
          <w:position w:val="-1"/>
          <w:sz w:val="24"/>
          <w:szCs w:val="24"/>
        </w:rPr>
        <w:t>ta</w:t>
      </w:r>
      <w:r w:rsidR="00EB7E4A">
        <w:rPr>
          <w:b/>
          <w:spacing w:val="-2"/>
          <w:position w:val="-1"/>
          <w:sz w:val="24"/>
          <w:szCs w:val="24"/>
        </w:rPr>
        <w:t>r</w:t>
      </w:r>
      <w:r w:rsidR="00EB7E4A">
        <w:rPr>
          <w:b/>
          <w:position w:val="-1"/>
          <w:sz w:val="24"/>
          <w:szCs w:val="24"/>
        </w:rPr>
        <w:t>ijat</w:t>
      </w:r>
      <w:r w:rsidR="00EB7E4A">
        <w:rPr>
          <w:b/>
          <w:spacing w:val="-1"/>
          <w:position w:val="-1"/>
          <w:sz w:val="24"/>
          <w:szCs w:val="24"/>
        </w:rPr>
        <w:t xml:space="preserve"> z</w:t>
      </w:r>
      <w:r w:rsidR="00EB7E4A">
        <w:rPr>
          <w:b/>
          <w:position w:val="-1"/>
          <w:sz w:val="24"/>
          <w:szCs w:val="24"/>
        </w:rPr>
        <w:t>a lo</w:t>
      </w:r>
      <w:r w:rsidR="00EB7E4A">
        <w:rPr>
          <w:b/>
          <w:spacing w:val="1"/>
          <w:position w:val="-1"/>
          <w:sz w:val="24"/>
          <w:szCs w:val="24"/>
        </w:rPr>
        <w:t>k</w:t>
      </w:r>
      <w:r w:rsidR="00EB7E4A">
        <w:rPr>
          <w:b/>
          <w:position w:val="-1"/>
          <w:sz w:val="24"/>
          <w:szCs w:val="24"/>
        </w:rPr>
        <w:t>al</w:t>
      </w:r>
      <w:r w:rsidR="00EB7E4A">
        <w:rPr>
          <w:b/>
          <w:spacing w:val="1"/>
          <w:position w:val="-1"/>
          <w:sz w:val="24"/>
          <w:szCs w:val="24"/>
        </w:rPr>
        <w:t>n</w:t>
      </w:r>
      <w:r w:rsidR="00EB7E4A">
        <w:rPr>
          <w:b/>
          <w:position w:val="-1"/>
          <w:sz w:val="24"/>
          <w:szCs w:val="24"/>
        </w:rPr>
        <w:t>u</w:t>
      </w:r>
      <w:r w:rsidR="00EB7E4A">
        <w:rPr>
          <w:b/>
          <w:spacing w:val="1"/>
          <w:position w:val="-1"/>
          <w:sz w:val="24"/>
          <w:szCs w:val="24"/>
        </w:rPr>
        <w:t xml:space="preserve"> </w:t>
      </w:r>
      <w:r w:rsidR="00EB7E4A">
        <w:rPr>
          <w:b/>
          <w:position w:val="-1"/>
          <w:sz w:val="24"/>
          <w:szCs w:val="24"/>
        </w:rPr>
        <w:t>sa</w:t>
      </w:r>
      <w:r w:rsidR="00EB7E4A">
        <w:rPr>
          <w:b/>
          <w:spacing w:val="-3"/>
          <w:position w:val="-1"/>
          <w:sz w:val="24"/>
          <w:szCs w:val="24"/>
        </w:rPr>
        <w:t>m</w:t>
      </w:r>
      <w:r w:rsidR="00EB7E4A">
        <w:rPr>
          <w:b/>
          <w:position w:val="-1"/>
          <w:sz w:val="24"/>
          <w:szCs w:val="24"/>
        </w:rPr>
        <w:t>o</w:t>
      </w:r>
      <w:r w:rsidR="00EB7E4A">
        <w:rPr>
          <w:b/>
          <w:spacing w:val="1"/>
          <w:position w:val="-1"/>
          <w:sz w:val="24"/>
          <w:szCs w:val="24"/>
        </w:rPr>
        <w:t>up</w:t>
      </w:r>
      <w:r w:rsidR="00EB7E4A">
        <w:rPr>
          <w:b/>
          <w:spacing w:val="-1"/>
          <w:position w:val="-1"/>
          <w:sz w:val="24"/>
          <w:szCs w:val="24"/>
        </w:rPr>
        <w:t>r</w:t>
      </w:r>
      <w:r w:rsidR="00EB7E4A">
        <w:rPr>
          <w:b/>
          <w:position w:val="-1"/>
          <w:sz w:val="24"/>
          <w:szCs w:val="24"/>
        </w:rPr>
        <w:t>avu</w:t>
      </w: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334437" w:rsidP="00334437">
      <w:pPr>
        <w:tabs>
          <w:tab w:val="left" w:pos="3919"/>
        </w:tabs>
        <w:spacing w:line="200" w:lineRule="exact"/>
      </w:pPr>
      <w:r>
        <w:tab/>
      </w: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6" w:line="220" w:lineRule="exact"/>
        <w:rPr>
          <w:sz w:val="22"/>
          <w:szCs w:val="22"/>
        </w:rPr>
      </w:pPr>
    </w:p>
    <w:p w:rsidR="001647C5" w:rsidRDefault="00EB7E4A">
      <w:pPr>
        <w:spacing w:before="87"/>
        <w:ind w:right="103"/>
        <w:jc w:val="right"/>
        <w:rPr>
          <w:rFonts w:ascii="Calibri" w:eastAsia="Calibri" w:hAnsi="Calibri" w:cs="Calibri"/>
          <w:sz w:val="22"/>
          <w:szCs w:val="22"/>
        </w:rPr>
        <w:sectPr w:rsidR="001647C5">
          <w:footerReference w:type="default" r:id="rId9"/>
          <w:pgSz w:w="11920" w:h="16840"/>
          <w:pgMar w:top="160" w:right="160" w:bottom="0" w:left="16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6</w:t>
      </w:r>
    </w:p>
    <w:p w:rsidR="001647C5" w:rsidRDefault="00EB7E4A">
      <w:pPr>
        <w:spacing w:before="59" w:line="260" w:lineRule="exact"/>
        <w:ind w:left="147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position w:val="-1"/>
          <w:sz w:val="24"/>
          <w:szCs w:val="24"/>
        </w:rPr>
        <w:t>ta</w:t>
      </w:r>
      <w:r>
        <w:rPr>
          <w:b/>
          <w:spacing w:val="-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ijat</w:t>
      </w:r>
      <w:r>
        <w:rPr>
          <w:b/>
          <w:spacing w:val="-1"/>
          <w:position w:val="-1"/>
          <w:sz w:val="24"/>
          <w:szCs w:val="24"/>
        </w:rPr>
        <w:t xml:space="preserve"> z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štv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j</w:t>
      </w:r>
      <w:r>
        <w:rPr>
          <w:b/>
          <w:spacing w:val="-2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latnosti</w:t>
      </w:r>
    </w:p>
    <w:p w:rsidR="001647C5" w:rsidRDefault="001647C5">
      <w:pPr>
        <w:spacing w:before="9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06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31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150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380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F35664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180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line="120" w:lineRule="exact"/>
        <w:rPr>
          <w:sz w:val="13"/>
          <w:szCs w:val="13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EB7E4A">
      <w:pPr>
        <w:spacing w:before="16"/>
        <w:ind w:right="103"/>
        <w:jc w:val="right"/>
        <w:rPr>
          <w:rFonts w:ascii="Calibri" w:eastAsia="Calibri" w:hAnsi="Calibri" w:cs="Calibri"/>
          <w:sz w:val="22"/>
          <w:szCs w:val="22"/>
        </w:rPr>
        <w:sectPr w:rsidR="001647C5">
          <w:footerReference w:type="default" r:id="rId10"/>
          <w:pgSz w:w="11920" w:h="16840"/>
          <w:pgMar w:top="800" w:right="160" w:bottom="0" w:left="16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7</w:t>
      </w:r>
    </w:p>
    <w:p w:rsidR="001647C5" w:rsidRDefault="00EB7E4A">
      <w:pPr>
        <w:spacing w:before="68" w:line="260" w:lineRule="exact"/>
        <w:ind w:left="147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position w:val="-1"/>
          <w:sz w:val="24"/>
          <w:szCs w:val="24"/>
        </w:rPr>
        <w:t>ta</w:t>
      </w:r>
      <w:r>
        <w:rPr>
          <w:b/>
          <w:spacing w:val="-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ijat</w:t>
      </w:r>
      <w:r>
        <w:rPr>
          <w:b/>
          <w:spacing w:val="-1"/>
          <w:position w:val="-1"/>
          <w:sz w:val="24"/>
          <w:szCs w:val="24"/>
        </w:rPr>
        <w:t xml:space="preserve"> z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sije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i eko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s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i ra</w:t>
      </w:r>
      <w:r>
        <w:rPr>
          <w:b/>
          <w:spacing w:val="-1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voj</w:t>
      </w:r>
    </w:p>
    <w:p w:rsidR="001647C5" w:rsidRDefault="001647C5">
      <w:pPr>
        <w:spacing w:before="3" w:line="160" w:lineRule="exact"/>
        <w:rPr>
          <w:sz w:val="16"/>
          <w:szCs w:val="16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07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185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185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111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111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38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22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17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ţ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š</w:t>
            </w:r>
            <w:r>
              <w:t>ta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Us</w:t>
            </w:r>
            <w:r>
              <w:rPr>
                <w:spacing w:val="-1"/>
              </w:rPr>
              <w:t>lug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v</w:t>
            </w:r>
            <w:r>
              <w:t>izi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33443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33443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Ka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146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146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75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enci</w:t>
            </w:r>
            <w:r>
              <w:rPr>
                <w:b/>
                <w:spacing w:val="1"/>
              </w:rPr>
              <w:t>j</w:t>
            </w:r>
            <w:r>
              <w:rPr>
                <w:b/>
              </w:rP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17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Sred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ehn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967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DOO</w:t>
            </w:r>
            <w:r>
              <w:rPr>
                <w:spacing w:val="1"/>
              </w:rPr>
              <w:t>.</w:t>
            </w:r>
            <w:r>
              <w:t>S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B</w:t>
            </w:r>
            <w:r>
              <w:t>.</w:t>
            </w:r>
            <w:r>
              <w:rPr>
                <w:spacing w:val="1"/>
              </w:rPr>
              <w:t>Brdo</w:t>
            </w:r>
            <w:r>
              <w:t>"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220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263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"</w:t>
            </w:r>
            <w:r>
              <w:t>Na</w:t>
            </w:r>
            <w:r>
              <w:rPr>
                <w:spacing w:val="1"/>
              </w:rPr>
              <w:t>rod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</w:t>
            </w:r>
            <w:r>
              <w:rPr>
                <w:spacing w:val="1"/>
              </w:rPr>
              <w:t>b</w:t>
            </w:r>
            <w:r>
              <w:t>li</w:t>
            </w:r>
            <w:r>
              <w:rPr>
                <w:spacing w:val="1"/>
              </w:rPr>
              <w:t>o</w:t>
            </w:r>
            <w:r>
              <w:t>te</w:t>
            </w:r>
            <w:r>
              <w:rPr>
                <w:spacing w:val="-1"/>
              </w:rPr>
              <w:t>k</w:t>
            </w:r>
            <w:r>
              <w:t>a"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  <w:w w:val="99"/>
              </w:rPr>
              <w:t>R</w:t>
            </w:r>
            <w:r>
              <w:rPr>
                <w:spacing w:val="1"/>
                <w:w w:val="99"/>
              </w:rPr>
              <w:t>o</w:t>
            </w:r>
            <w:r>
              <w:rPr>
                <w:w w:val="122"/>
              </w:rPr>
              <w:t>ţ</w:t>
            </w:r>
            <w:r>
              <w:rPr>
                <w:spacing w:val="1"/>
                <w:w w:val="122"/>
              </w:rPr>
              <w:t>a</w:t>
            </w:r>
            <w:r>
              <w:rPr>
                <w:spacing w:val="2"/>
                <w:w w:val="99"/>
              </w:rPr>
              <w:t>j</w:t>
            </w:r>
            <w:r>
              <w:rPr>
                <w:w w:val="99"/>
              </w:rP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DF.</w:t>
            </w:r>
            <w:r>
              <w:rPr>
                <w:spacing w:val="-2"/>
              </w:rPr>
              <w:t xml:space="preserve"> Z</w:t>
            </w:r>
            <w:r>
              <w:t>lat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1"/>
              </w:rPr>
              <w:t>hu</w:t>
            </w:r>
            <w:r>
              <w:t>l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Z</w:t>
            </w:r>
            <w:r>
              <w:t>a</w:t>
            </w:r>
            <w:r>
              <w:rPr>
                <w:spacing w:val="-1"/>
              </w:rPr>
              <w:t>v</w:t>
            </w:r>
            <w:r>
              <w:t>iča</w:t>
            </w:r>
            <w:r>
              <w:rPr>
                <w:spacing w:val="3"/>
              </w:rPr>
              <w:t>j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j</w:t>
            </w:r>
            <w:r>
              <w:rPr>
                <w:spacing w:val="-3"/>
              </w:rPr>
              <w:t xml:space="preserve"> </w:t>
            </w:r>
            <w:r>
              <w:rPr>
                <w:spacing w:val="3"/>
              </w:rPr>
              <w:t>"</w:t>
            </w:r>
            <w:r>
              <w:t>Ga</w:t>
            </w:r>
            <w:r>
              <w:rPr>
                <w:spacing w:val="-1"/>
              </w:rPr>
              <w:t>n</w:t>
            </w:r>
            <w:r>
              <w:t>ića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la"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125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io</w:t>
            </w:r>
            <w:r>
              <w:rPr>
                <w:spacing w:val="-4"/>
              </w:rPr>
              <w:t xml:space="preserve"> </w:t>
            </w:r>
            <w:r>
              <w:t>tele</w:t>
            </w:r>
            <w:r>
              <w:rPr>
                <w:spacing w:val="-1"/>
              </w:rPr>
              <w:t>v</w:t>
            </w:r>
            <w:r>
              <w:t>izi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  <w:w w:val="99"/>
              </w:rPr>
              <w:t>R</w:t>
            </w:r>
            <w:r>
              <w:rPr>
                <w:spacing w:val="1"/>
                <w:w w:val="99"/>
              </w:rPr>
              <w:t>o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a</w:t>
            </w:r>
            <w:r>
              <w:rPr>
                <w:spacing w:val="2"/>
                <w:w w:val="99"/>
              </w:rPr>
              <w:t>j</w:t>
            </w:r>
            <w:r>
              <w:rPr>
                <w:w w:val="99"/>
              </w:rPr>
              <w:t>e</w:t>
            </w:r>
          </w:p>
        </w:tc>
        <w:tc>
          <w:tcPr>
            <w:tcW w:w="1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s</w:t>
            </w:r>
            <w:r>
              <w:t>tič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77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86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</w:t>
            </w:r>
            <w:r>
              <w:rPr>
                <w:spacing w:val="-2"/>
              </w:rPr>
              <w:t>k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t>Ha</w:t>
            </w:r>
            <w:r>
              <w:rPr>
                <w:spacing w:val="3"/>
              </w:rPr>
              <w:t>j</w:t>
            </w:r>
            <w:r>
              <w:t>la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 w:rsidR="00334437">
              <w:t>ž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nsk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š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826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430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826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430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503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320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503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320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 w:rsidR="00A96032">
              <w:rPr>
                <w:b/>
              </w:rPr>
              <w:t>dž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 w:rsidR="00334437"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St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lna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 w:rsidR="00A96032">
              <w:rPr>
                <w:b/>
              </w:rPr>
              <w:t>dž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 w:rsidR="00334437"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44" w:right="-21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08" w:right="-21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before="3" w:line="200" w:lineRule="exact"/>
      </w:pPr>
    </w:p>
    <w:p w:rsidR="001647C5" w:rsidRDefault="00EB7E4A">
      <w:pPr>
        <w:spacing w:before="16"/>
        <w:ind w:right="103"/>
        <w:jc w:val="right"/>
        <w:rPr>
          <w:rFonts w:ascii="Calibri" w:eastAsia="Calibri" w:hAnsi="Calibri" w:cs="Calibri"/>
          <w:sz w:val="22"/>
          <w:szCs w:val="22"/>
        </w:rPr>
        <w:sectPr w:rsidR="001647C5">
          <w:footerReference w:type="default" r:id="rId11"/>
          <w:pgSz w:w="11920" w:h="16840"/>
          <w:pgMar w:top="460" w:right="160" w:bottom="0" w:left="16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8</w:t>
      </w:r>
    </w:p>
    <w:p w:rsidR="001647C5" w:rsidRDefault="00EB7E4A">
      <w:pPr>
        <w:spacing w:before="72"/>
        <w:ind w:left="147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iranj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đ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je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osto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 i zaš</w:t>
      </w:r>
      <w:r>
        <w:rPr>
          <w:b/>
          <w:spacing w:val="-1"/>
          <w:sz w:val="24"/>
          <w:szCs w:val="24"/>
        </w:rPr>
        <w:t>t</w:t>
      </w:r>
      <w:r w:rsidR="00334437">
        <w:rPr>
          <w:b/>
          <w:sz w:val="24"/>
          <w:szCs w:val="24"/>
        </w:rPr>
        <w:t>itu ž</w:t>
      </w:r>
      <w:r>
        <w:rPr>
          <w:b/>
          <w:sz w:val="24"/>
          <w:szCs w:val="24"/>
        </w:rPr>
        <w:t>ivotne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33443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08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138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76</w:t>
            </w:r>
            <w:r>
              <w:t>.</w:t>
            </w:r>
            <w:r>
              <w:rPr>
                <w:spacing w:val="1"/>
              </w:rPr>
              <w:t>150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86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27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28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850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97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97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95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95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F35664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drţ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33443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u</w:t>
            </w:r>
            <w:r>
              <w:t>zi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eštaj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asa</w:t>
            </w:r>
            <w:r>
              <w:rPr>
                <w:spacing w:val="-4"/>
              </w:rPr>
              <w:t xml:space="preserve"> </w:t>
            </w:r>
            <w:r>
              <w:t>l</w:t>
            </w:r>
            <w:r>
              <w:rPr>
                <w:spacing w:val="-1"/>
              </w:rPr>
              <w:t>u</w:t>
            </w:r>
            <w:r>
              <w:t>talica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230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</w:t>
            </w:r>
            <w:r>
              <w:rPr>
                <w:spacing w:val="47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 w:rsidR="00FC6F08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35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400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300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867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before="14" w:line="260" w:lineRule="exact"/>
        <w:rPr>
          <w:sz w:val="26"/>
          <w:szCs w:val="26"/>
        </w:rPr>
      </w:pPr>
    </w:p>
    <w:p w:rsidR="001647C5" w:rsidRDefault="004E11DA">
      <w:pPr>
        <w:ind w:left="147"/>
        <w:rPr>
          <w:sz w:val="24"/>
          <w:szCs w:val="24"/>
        </w:rPr>
        <w:sectPr w:rsidR="001647C5">
          <w:footerReference w:type="default" r:id="rId12"/>
          <w:pgSz w:w="11920" w:h="16840"/>
          <w:pgMar w:top="160" w:right="160" w:bottom="280" w:left="160" w:header="0" w:footer="309" w:gutter="0"/>
          <w:pgNumType w:start="9"/>
          <w:cols w:space="720"/>
        </w:sectPr>
      </w:pPr>
      <w:r>
        <w:rPr>
          <w:noProof/>
          <w:lang w:val="sr-Latn-ME" w:eastAsia="sr-Latn-ME"/>
        </w:rPr>
        <mc:AlternateContent>
          <mc:Choice Requires="wps">
            <w:drawing>
              <wp:anchor distT="0" distB="0" distL="114300" distR="114300" simplePos="0" relativeHeight="503308620" behindDoc="1" locked="0" layoutInCell="1" allowOverlap="1">
                <wp:simplePos x="0" y="0"/>
                <wp:positionH relativeFrom="page">
                  <wp:posOffset>156210</wp:posOffset>
                </wp:positionH>
                <wp:positionV relativeFrom="paragraph">
                  <wp:posOffset>175260</wp:posOffset>
                </wp:positionV>
                <wp:extent cx="6999605" cy="4288790"/>
                <wp:effectExtent l="3810" t="381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9605" cy="428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0"/>
                              <w:gridCol w:w="468"/>
                              <w:gridCol w:w="1080"/>
                              <w:gridCol w:w="4964"/>
                              <w:gridCol w:w="1949"/>
                              <w:gridCol w:w="2113"/>
                            </w:tblGrid>
                            <w:tr w:rsidR="001647C5">
                              <w:trPr>
                                <w:trHeight w:hRule="exact" w:val="595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11" w:line="298" w:lineRule="auto"/>
                                    <w:ind w:left="-11" w:right="-55" w:firstLine="29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 xml:space="preserve">g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las.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11" w:line="298" w:lineRule="auto"/>
                                    <w:ind w:left="47" w:right="-54" w:hanging="50"/>
                                  </w:pP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 xml:space="preserve">.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</w:t>
                                  </w:r>
                                  <w:proofErr w:type="gram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11" w:line="298" w:lineRule="auto"/>
                                    <w:ind w:left="354" w:right="252" w:hanging="50"/>
                                  </w:pP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 xml:space="preserve">.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las</w:t>
                                  </w:r>
                                  <w:proofErr w:type="gram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11"/>
                                    <w:ind w:left="1824" w:right="1812"/>
                                    <w:jc w:val="center"/>
                                  </w:pPr>
                                  <w:r>
                                    <w:t xml:space="preserve">O   </w:t>
                                  </w:r>
                                  <w:r>
                                    <w:rPr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t xml:space="preserve">P     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 xml:space="preserve">I    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9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11"/>
                                    <w:ind w:left="655" w:right="627"/>
                                    <w:jc w:val="center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B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d</w:t>
                                  </w:r>
                                  <w:r w:rsidR="00C40AE7">
                                    <w:rPr>
                                      <w:w w:val="122"/>
                                    </w:rPr>
                                    <w:t>ž</w:t>
                                  </w:r>
                                  <w:r>
                                    <w:rPr>
                                      <w:spacing w:val="1"/>
                                      <w:w w:val="122"/>
                                    </w:rPr>
                                    <w:t>e</w:t>
                                  </w:r>
                                  <w:r>
                                    <w:rPr>
                                      <w:w w:val="99"/>
                                    </w:rPr>
                                    <w:t>t</w:t>
                                  </w:r>
                                </w:p>
                                <w:p w:rsidR="001647C5" w:rsidRDefault="00EB7E4A">
                                  <w:pPr>
                                    <w:spacing w:before="55"/>
                                    <w:ind w:left="372" w:right="346"/>
                                    <w:jc w:val="center"/>
                                  </w:pPr>
                                  <w:proofErr w:type="gramStart"/>
                                  <w:r>
                                    <w:t>za</w:t>
                                  </w:r>
                                  <w:proofErr w:type="gramEnd"/>
                                  <w:r>
                                    <w:rPr>
                                      <w:spacing w:val="4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2020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od</w:t>
                                  </w:r>
                                  <w:proofErr w:type="gramEnd"/>
                                  <w:r>
                                    <w:rPr>
                                      <w:w w:val="99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11"/>
                                    <w:ind w:left="646" w:right="626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R</w:t>
                                  </w:r>
                                  <w:r>
                                    <w:rPr>
                                      <w:w w:val="9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b</w:t>
                                  </w:r>
                                  <w:r>
                                    <w:rPr>
                                      <w:w w:val="99"/>
                                    </w:rPr>
                                    <w:t>ala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n</w:t>
                                  </w:r>
                                  <w:r>
                                    <w:rPr>
                                      <w:w w:val="99"/>
                                    </w:rPr>
                                    <w:t>s</w:t>
                                  </w:r>
                                </w:p>
                                <w:p w:rsidR="001647C5" w:rsidRDefault="00EB7E4A">
                                  <w:pPr>
                                    <w:spacing w:before="55"/>
                                    <w:ind w:left="445" w:right="428"/>
                                    <w:jc w:val="center"/>
                                  </w:pPr>
                                  <w:proofErr w:type="gramStart"/>
                                  <w:r>
                                    <w:t>za</w:t>
                                  </w:r>
                                  <w:proofErr w:type="gramEnd"/>
                                  <w:r>
                                    <w:rPr>
                                      <w:spacing w:val="4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2020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od</w:t>
                                  </w:r>
                                  <w:proofErr w:type="gramEnd"/>
                                  <w:r>
                                    <w:rPr>
                                      <w:w w:val="99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11"/>
                                    <w:ind w:left="83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</w:rPr>
                                    <w:t>ru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prino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za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lenih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81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95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350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Neto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49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300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62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200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D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z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apo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650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16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900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D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ca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500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3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7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800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š</w:t>
                                  </w:r>
                                  <w:r>
                                    <w:t>ti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sk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irez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700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950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413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za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ij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550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trati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ate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500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150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as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g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500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400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414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za u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luge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7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750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Sl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</w:t>
                                  </w:r>
                                  <w:r w:rsidR="00F35664">
                                    <w:t>ž</w:t>
                                  </w:r>
                                  <w:r>
                                    <w:rPr>
                                      <w:spacing w:val="1"/>
                                    </w:rPr>
                                    <w:t>b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300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100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taci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300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150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K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un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us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ug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500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500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415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za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</w:rPr>
                                    <w:t>uće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o</w:t>
                                  </w:r>
                                  <w:r w:rsidR="00FC6F08">
                                    <w:rPr>
                                      <w:b/>
                                      <w:w w:val="105"/>
                                    </w:rPr>
                                    <w:t>drž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105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va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nje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100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7"/>
                                    <w:jc w:val="right"/>
                                  </w:pP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ku</w:t>
                                  </w:r>
                                  <w:r>
                                    <w:t>će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odr</w:t>
                                  </w:r>
                                  <w:r w:rsidR="00FC6F08">
                                    <w:t>ž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m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8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100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right="27"/>
                                    <w:jc w:val="right"/>
                                  </w:pP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50</w:t>
                                  </w:r>
                                  <w:r>
                                    <w:rPr>
                                      <w:w w:val="99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"/>
                                      <w:w w:val="99"/>
                                    </w:rPr>
                                    <w:t>0</w:t>
                                  </w:r>
                                  <w:r>
                                    <w:rPr>
                                      <w:w w:val="9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418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</w:rPr>
                                    <w:t>enci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j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418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spacing w:val="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</w:t>
                                  </w:r>
                                  <w:r>
                                    <w:t>ticaj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po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2"/>
                                    </w:rPr>
                                    <w:t>j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opr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d</w:t>
                                  </w: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096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50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9" w:right="-24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Ot</w:t>
                                  </w:r>
                                  <w:r>
                                    <w:rPr>
                                      <w:b/>
                                    </w:rPr>
                                    <w:t>pla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av</w:t>
                                  </w: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iz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pre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g</w:t>
                                  </w:r>
                                  <w:r>
                                    <w:rPr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peri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130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80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304"/>
                                  </w:pPr>
                                  <w:r>
                                    <w:rPr>
                                      <w:spacing w:val="1"/>
                                    </w:rPr>
                                    <w:t>463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-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t>Ot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lata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ob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v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iz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pr</w:t>
                                  </w:r>
                                  <w:r>
                                    <w:t>et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g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p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od</w:t>
                                  </w: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spacing w:val="1"/>
                                    </w:rPr>
                                    <w:t>130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260" w:right="-22"/>
                                  </w:pPr>
                                  <w:r>
                                    <w:rPr>
                                      <w:spacing w:val="1"/>
                                    </w:rPr>
                                    <w:t>80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000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1647C5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1647C5"/>
                              </w:tc>
                              <w:tc>
                                <w:tcPr>
                                  <w:tcW w:w="49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25"/>
                                  </w:pPr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v e g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995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263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900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47C5" w:rsidRDefault="00EB7E4A">
                                  <w:pPr>
                                    <w:spacing w:before="21"/>
                                    <w:ind w:left="1159" w:right="-21"/>
                                  </w:pPr>
                                  <w:r>
                                    <w:rPr>
                                      <w:b/>
                                      <w:spacing w:val="1"/>
                                    </w:rPr>
                                    <w:t>226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700</w:t>
                                  </w:r>
                                  <w:r>
                                    <w:rPr>
                                      <w:b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1647C5" w:rsidRDefault="001647C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12.3pt;margin-top:13.8pt;width:551.15pt;height:337.7pt;z-index:-78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E1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0"/>
                        <w:gridCol w:w="468"/>
                        <w:gridCol w:w="1080"/>
                        <w:gridCol w:w="4964"/>
                        <w:gridCol w:w="1949"/>
                        <w:gridCol w:w="2113"/>
                      </w:tblGrid>
                      <w:tr w:rsidR="001647C5">
                        <w:trPr>
                          <w:trHeight w:hRule="exact" w:val="595"/>
                        </w:trPr>
                        <w:tc>
                          <w:tcPr>
                            <w:tcW w:w="370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11" w:line="298" w:lineRule="auto"/>
                              <w:ind w:left="-11" w:right="-55" w:firstLine="29"/>
                            </w:pPr>
                            <w:r>
                              <w:t>O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 xml:space="preserve">g 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las.</w:t>
                            </w:r>
                          </w:p>
                        </w:tc>
                        <w:tc>
                          <w:tcPr>
                            <w:tcW w:w="468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11" w:line="298" w:lineRule="auto"/>
                              <w:ind w:left="47" w:right="-54" w:hanging="50"/>
                            </w:pP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 xml:space="preserve">. </w:t>
                            </w:r>
                            <w:proofErr w:type="gramStart"/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</w:t>
                            </w:r>
                            <w:proofErr w:type="gram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11" w:line="298" w:lineRule="auto"/>
                              <w:ind w:left="354" w:right="252" w:hanging="50"/>
                            </w:pP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 xml:space="preserve">. </w:t>
                            </w:r>
                            <w:proofErr w:type="gramStart"/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las</w:t>
                            </w:r>
                            <w:proofErr w:type="gram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11"/>
                              <w:ind w:left="1824" w:right="1812"/>
                              <w:jc w:val="center"/>
                            </w:pPr>
                            <w:r>
                              <w:t xml:space="preserve">O   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t xml:space="preserve">P    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 xml:space="preserve">I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:rsidR="001647C5" w:rsidRDefault="00EB7E4A">
                            <w:pPr>
                              <w:spacing w:before="11"/>
                              <w:ind w:left="655" w:right="627"/>
                              <w:jc w:val="center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B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u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d</w:t>
                            </w:r>
                            <w:r w:rsidR="00C40AE7">
                              <w:rPr>
                                <w:w w:val="122"/>
                              </w:rPr>
                              <w:t>ž</w:t>
                            </w:r>
                            <w:r>
                              <w:rPr>
                                <w:spacing w:val="1"/>
                                <w:w w:val="122"/>
                              </w:rPr>
                              <w:t>e</w:t>
                            </w:r>
                            <w:r>
                              <w:rPr>
                                <w:w w:val="99"/>
                              </w:rPr>
                              <w:t>t</w:t>
                            </w:r>
                          </w:p>
                          <w:p w:rsidR="001647C5" w:rsidRDefault="00EB7E4A">
                            <w:pPr>
                              <w:spacing w:before="55"/>
                              <w:ind w:left="372" w:right="346"/>
                              <w:jc w:val="center"/>
                            </w:pPr>
                            <w:proofErr w:type="gramStart"/>
                            <w:r>
                              <w:t>za</w:t>
                            </w:r>
                            <w:proofErr w:type="gramEnd"/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2020</w:t>
                            </w:r>
                            <w:r>
                              <w:t>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99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od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:rsidR="001647C5" w:rsidRDefault="00EB7E4A">
                            <w:pPr>
                              <w:spacing w:before="11"/>
                              <w:ind w:left="646" w:right="626"/>
                              <w:jc w:val="center"/>
                            </w:pPr>
                            <w:r>
                              <w:rPr>
                                <w:spacing w:val="-1"/>
                                <w:w w:val="99"/>
                              </w:rPr>
                              <w:t>R</w:t>
                            </w:r>
                            <w:r>
                              <w:rPr>
                                <w:w w:val="99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b</w:t>
                            </w:r>
                            <w:r>
                              <w:rPr>
                                <w:w w:val="99"/>
                              </w:rPr>
                              <w:t>ala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n</w:t>
                            </w:r>
                            <w:r>
                              <w:rPr>
                                <w:w w:val="99"/>
                              </w:rPr>
                              <w:t>s</w:t>
                            </w:r>
                          </w:p>
                          <w:p w:rsidR="001647C5" w:rsidRDefault="00EB7E4A">
                            <w:pPr>
                              <w:spacing w:before="55"/>
                              <w:ind w:left="445" w:right="428"/>
                              <w:jc w:val="center"/>
                            </w:pPr>
                            <w:proofErr w:type="gramStart"/>
                            <w:r>
                              <w:t>za</w:t>
                            </w:r>
                            <w:proofErr w:type="gramEnd"/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2020</w:t>
                            </w:r>
                            <w:r>
                              <w:t>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99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od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11"/>
                              <w:ind w:left="83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68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949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2113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B</w:t>
                            </w:r>
                            <w:r>
                              <w:rPr>
                                <w:b/>
                              </w:rPr>
                              <w:t>ru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prino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za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lenih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81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700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95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350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Neto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49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300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62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2"/>
                              </w:rPr>
                              <w:t>P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200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D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1"/>
                              </w:rPr>
                              <w:t>apo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17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650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16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900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D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ca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spacing w:val="1"/>
                              </w:rPr>
                              <w:t>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500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360" w:right="-22"/>
                            </w:pPr>
                            <w:r>
                              <w:rPr>
                                <w:spacing w:val="1"/>
                              </w:rPr>
                              <w:t>7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800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411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š</w:t>
                            </w:r>
                            <w:r>
                              <w:t>ti</w:t>
                            </w:r>
                            <w:r>
                              <w:rPr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spacing w:val="-1"/>
                              </w:rPr>
                              <w:t>sk</w:t>
                            </w:r>
                            <w: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irez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700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950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413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ij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550</w:t>
                            </w:r>
                            <w:r>
                              <w:rPr>
                                <w:b/>
                                <w:w w:val="99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trati</w:t>
                            </w:r>
                            <w:r>
                              <w:rPr>
                                <w:spacing w:val="-1"/>
                              </w:rPr>
                              <w:t>vn</w:t>
                            </w:r>
                            <w:r>
                              <w:t>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ate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al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500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150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as</w:t>
                            </w:r>
                            <w:r>
                              <w:rPr>
                                <w:spacing w:val="-2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g</w:t>
                            </w:r>
                            <w:r>
                              <w:rPr>
                                <w:spacing w:val="1"/>
                              </w:rPr>
                              <w:t>or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o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500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400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414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 u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luge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7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100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750</w:t>
                            </w:r>
                            <w:r>
                              <w:rPr>
                                <w:b/>
                                <w:w w:val="99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Sl</w:t>
                            </w:r>
                            <w:r>
                              <w:rPr>
                                <w:spacing w:val="-2"/>
                              </w:rPr>
                              <w:t>u</w:t>
                            </w:r>
                            <w:r w:rsidR="00F35664">
                              <w:t>ž</w:t>
                            </w:r>
                            <w:r>
                              <w:rPr>
                                <w:spacing w:val="1"/>
                              </w:rPr>
                              <w:t>b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a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300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100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taci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300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150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414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K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un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k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c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us</w:t>
                            </w:r>
                            <w:r>
                              <w:t>l</w:t>
                            </w:r>
                            <w:r>
                              <w:rPr>
                                <w:spacing w:val="-1"/>
                              </w:rPr>
                              <w:t>ug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500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500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415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za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k</w:t>
                            </w:r>
                            <w:r>
                              <w:rPr>
                                <w:b/>
                              </w:rPr>
                              <w:t>uće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o</w:t>
                            </w:r>
                            <w:r w:rsidR="00FC6F08">
                              <w:rPr>
                                <w:b/>
                                <w:w w:val="105"/>
                              </w:rPr>
                              <w:t>drž</w:t>
                            </w:r>
                            <w:r>
                              <w:rPr>
                                <w:b/>
                                <w:spacing w:val="1"/>
                                <w:w w:val="105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va</w:t>
                            </w:r>
                            <w:r>
                              <w:rPr>
                                <w:b/>
                                <w:w w:val="99"/>
                              </w:rPr>
                              <w:t>nje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100</w:t>
                            </w:r>
                            <w:r>
                              <w:rPr>
                                <w:b/>
                                <w:w w:val="99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7"/>
                              <w:jc w:val="right"/>
                            </w:pP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50</w:t>
                            </w:r>
                            <w:r>
                              <w:rPr>
                                <w:b/>
                                <w:w w:val="99"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b/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415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ku</w:t>
                            </w:r>
                            <w:r>
                              <w:t>će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odr</w:t>
                            </w:r>
                            <w:r w:rsidR="00FC6F08">
                              <w:t>ž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>m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8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100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right="27"/>
                              <w:jc w:val="right"/>
                            </w:pPr>
                            <w:r>
                              <w:rPr>
                                <w:spacing w:val="1"/>
                                <w:w w:val="99"/>
                              </w:rPr>
                              <w:t>50</w:t>
                            </w:r>
                            <w:r>
                              <w:rPr>
                                <w:w w:val="99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>0</w:t>
                            </w:r>
                            <w:r>
                              <w:rPr>
                                <w:w w:val="99"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1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418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v</w:t>
                            </w:r>
                            <w:r>
                              <w:rPr>
                                <w:b/>
                              </w:rPr>
                              <w:t>enci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j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50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418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spacing w:val="2"/>
                              </w:rPr>
                              <w:t>P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ticaj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t>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po</w:t>
                            </w:r>
                            <w:r>
                              <w:t>l</w:t>
                            </w:r>
                            <w:r>
                              <w:rPr>
                                <w:spacing w:val="2"/>
                              </w:rPr>
                              <w:t>j</w:t>
                            </w:r>
                            <w:r>
                              <w:rPr>
                                <w:spacing w:val="1"/>
                              </w:rPr>
                              <w:t>opr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d</w:t>
                            </w: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096" w:right="-22"/>
                            </w:pPr>
                            <w:r>
                              <w:rPr>
                                <w:spacing w:val="1"/>
                              </w:rPr>
                              <w:t>50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50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9" w:right="-24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Ot</w:t>
                            </w:r>
                            <w:r>
                              <w:rPr>
                                <w:b/>
                              </w:rPr>
                              <w:t>pla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av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iz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g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peri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b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130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80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304"/>
                            </w:pPr>
                            <w:r>
                              <w:rPr>
                                <w:spacing w:val="1"/>
                              </w:rPr>
                              <w:t>463</w:t>
                            </w:r>
                            <w:r>
                              <w:rPr>
                                <w:spacing w:val="-2"/>
                              </w:rPr>
                              <w:t>-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t>Ot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lata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ob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v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t>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iz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pr</w:t>
                            </w:r>
                            <w:r>
                              <w:t>et</w:t>
                            </w:r>
                            <w:r>
                              <w:rPr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g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p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od</w:t>
                            </w: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spacing w:val="1"/>
                              </w:rPr>
                              <w:t>130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260" w:right="-22"/>
                            </w:pPr>
                            <w:r>
                              <w:rPr>
                                <w:spacing w:val="1"/>
                              </w:rPr>
                              <w:t>80</w:t>
                            </w:r>
                            <w:r>
                              <w:t>.</w:t>
                            </w:r>
                            <w:r>
                              <w:rPr>
                                <w:spacing w:val="1"/>
                              </w:rPr>
                              <w:t>000</w:t>
                            </w:r>
                            <w:r>
                              <w:t>,</w:t>
                            </w:r>
                            <w:r>
                              <w:rPr>
                                <w:spacing w:val="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c>
                      </w:tr>
                      <w:tr w:rsidR="001647C5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1647C5"/>
                        </w:tc>
                        <w:tc>
                          <w:tcPr>
                            <w:tcW w:w="49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25"/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v e g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995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263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900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47C5" w:rsidRDefault="00EB7E4A">
                            <w:pPr>
                              <w:spacing w:before="21"/>
                              <w:ind w:left="1159" w:right="-21"/>
                            </w:pPr>
                            <w:r>
                              <w:rPr>
                                <w:b/>
                                <w:spacing w:val="1"/>
                              </w:rPr>
                              <w:t>226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700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1647C5" w:rsidRDefault="001647C5"/>
                  </w:txbxContent>
                </v:textbox>
                <w10:wrap anchorx="page"/>
              </v:shape>
            </w:pict>
          </mc:Fallback>
        </mc:AlternateContent>
      </w:r>
      <w:r w:rsidR="00EB7E4A">
        <w:rPr>
          <w:b/>
          <w:spacing w:val="1"/>
          <w:sz w:val="24"/>
          <w:szCs w:val="24"/>
        </w:rPr>
        <w:t>S</w:t>
      </w:r>
      <w:r w:rsidR="00EB7E4A">
        <w:rPr>
          <w:b/>
          <w:spacing w:val="-1"/>
          <w:sz w:val="24"/>
          <w:szCs w:val="24"/>
        </w:rPr>
        <w:t>e</w:t>
      </w:r>
      <w:r w:rsidR="00EB7E4A">
        <w:rPr>
          <w:b/>
          <w:spacing w:val="1"/>
          <w:sz w:val="24"/>
          <w:szCs w:val="24"/>
        </w:rPr>
        <w:t>k</w:t>
      </w:r>
      <w:r w:rsidR="00EB7E4A">
        <w:rPr>
          <w:b/>
          <w:spacing w:val="-1"/>
          <w:sz w:val="24"/>
          <w:szCs w:val="24"/>
        </w:rPr>
        <w:t>re</w:t>
      </w:r>
      <w:r w:rsidR="00EB7E4A">
        <w:rPr>
          <w:b/>
          <w:sz w:val="24"/>
          <w:szCs w:val="24"/>
        </w:rPr>
        <w:t>ta</w:t>
      </w:r>
      <w:r w:rsidR="00EB7E4A">
        <w:rPr>
          <w:b/>
          <w:spacing w:val="-2"/>
          <w:sz w:val="24"/>
          <w:szCs w:val="24"/>
        </w:rPr>
        <w:t>r</w:t>
      </w:r>
      <w:r w:rsidR="00EB7E4A">
        <w:rPr>
          <w:b/>
          <w:sz w:val="24"/>
          <w:szCs w:val="24"/>
        </w:rPr>
        <w:t>ijat</w:t>
      </w:r>
      <w:r w:rsidR="00EB7E4A">
        <w:rPr>
          <w:b/>
          <w:spacing w:val="-1"/>
          <w:sz w:val="24"/>
          <w:szCs w:val="24"/>
        </w:rPr>
        <w:t xml:space="preserve"> z</w:t>
      </w:r>
      <w:r w:rsidR="00EB7E4A">
        <w:rPr>
          <w:b/>
          <w:sz w:val="24"/>
          <w:szCs w:val="24"/>
        </w:rPr>
        <w:t xml:space="preserve">a </w:t>
      </w:r>
      <w:r w:rsidR="00EB7E4A">
        <w:rPr>
          <w:b/>
          <w:spacing w:val="1"/>
          <w:sz w:val="24"/>
          <w:szCs w:val="24"/>
        </w:rPr>
        <w:t>p</w:t>
      </w:r>
      <w:r w:rsidR="00EB7E4A">
        <w:rPr>
          <w:b/>
          <w:sz w:val="24"/>
          <w:szCs w:val="24"/>
        </w:rPr>
        <w:t>oljop</w:t>
      </w:r>
      <w:r w:rsidR="00EB7E4A">
        <w:rPr>
          <w:b/>
          <w:spacing w:val="-1"/>
          <w:sz w:val="24"/>
          <w:szCs w:val="24"/>
        </w:rPr>
        <w:t>r</w:t>
      </w:r>
      <w:r w:rsidR="00EB7E4A">
        <w:rPr>
          <w:b/>
          <w:sz w:val="24"/>
          <w:szCs w:val="24"/>
        </w:rPr>
        <w:t>ivr</w:t>
      </w:r>
      <w:r w:rsidR="00EB7E4A">
        <w:rPr>
          <w:b/>
          <w:spacing w:val="-1"/>
          <w:sz w:val="24"/>
          <w:szCs w:val="24"/>
        </w:rPr>
        <w:t>e</w:t>
      </w:r>
      <w:r w:rsidR="00EB7E4A">
        <w:rPr>
          <w:b/>
          <w:spacing w:val="1"/>
          <w:sz w:val="24"/>
          <w:szCs w:val="24"/>
        </w:rPr>
        <w:t>du</w:t>
      </w:r>
      <w:r w:rsidR="00EB7E4A">
        <w:rPr>
          <w:b/>
          <w:sz w:val="24"/>
          <w:szCs w:val="24"/>
        </w:rPr>
        <w:t xml:space="preserve">, </w:t>
      </w:r>
      <w:r w:rsidR="00EB7E4A">
        <w:rPr>
          <w:b/>
          <w:spacing w:val="-1"/>
          <w:sz w:val="24"/>
          <w:szCs w:val="24"/>
        </w:rPr>
        <w:t>t</w:t>
      </w:r>
      <w:r w:rsidR="00EB7E4A">
        <w:rPr>
          <w:b/>
          <w:spacing w:val="1"/>
          <w:sz w:val="24"/>
          <w:szCs w:val="24"/>
        </w:rPr>
        <w:t>u</w:t>
      </w:r>
      <w:r w:rsidR="00EB7E4A">
        <w:rPr>
          <w:b/>
          <w:spacing w:val="-1"/>
          <w:sz w:val="24"/>
          <w:szCs w:val="24"/>
        </w:rPr>
        <w:t>r</w:t>
      </w:r>
      <w:r w:rsidR="00EB7E4A">
        <w:rPr>
          <w:b/>
          <w:sz w:val="24"/>
          <w:szCs w:val="24"/>
        </w:rPr>
        <w:t>izam</w:t>
      </w:r>
      <w:r w:rsidR="00EB7E4A">
        <w:rPr>
          <w:b/>
          <w:spacing w:val="-4"/>
          <w:sz w:val="24"/>
          <w:szCs w:val="24"/>
        </w:rPr>
        <w:t xml:space="preserve"> </w:t>
      </w:r>
      <w:r w:rsidR="00EB7E4A">
        <w:rPr>
          <w:b/>
          <w:sz w:val="24"/>
          <w:szCs w:val="24"/>
        </w:rPr>
        <w:t>i vo</w:t>
      </w:r>
      <w:r w:rsidR="00EB7E4A">
        <w:rPr>
          <w:b/>
          <w:spacing w:val="1"/>
          <w:sz w:val="24"/>
          <w:szCs w:val="24"/>
        </w:rPr>
        <w:t>d</w:t>
      </w:r>
      <w:r w:rsidR="00EB7E4A">
        <w:rPr>
          <w:b/>
          <w:sz w:val="24"/>
          <w:szCs w:val="24"/>
        </w:rPr>
        <w:t>o</w:t>
      </w:r>
      <w:r w:rsidR="00EB7E4A">
        <w:rPr>
          <w:b/>
          <w:spacing w:val="1"/>
          <w:sz w:val="24"/>
          <w:szCs w:val="24"/>
        </w:rPr>
        <w:t>p</w:t>
      </w:r>
      <w:r w:rsidR="00EB7E4A">
        <w:rPr>
          <w:b/>
          <w:spacing w:val="-1"/>
          <w:sz w:val="24"/>
          <w:szCs w:val="24"/>
        </w:rPr>
        <w:t>r</w:t>
      </w:r>
      <w:r w:rsidR="00EB7E4A">
        <w:rPr>
          <w:b/>
          <w:sz w:val="24"/>
          <w:szCs w:val="24"/>
        </w:rPr>
        <w:t>ivr</w:t>
      </w:r>
      <w:r w:rsidR="00EB7E4A">
        <w:rPr>
          <w:b/>
          <w:spacing w:val="-1"/>
          <w:sz w:val="24"/>
          <w:szCs w:val="24"/>
        </w:rPr>
        <w:t>e</w:t>
      </w:r>
      <w:r w:rsidR="00EB7E4A">
        <w:rPr>
          <w:b/>
          <w:spacing w:val="1"/>
          <w:sz w:val="24"/>
          <w:szCs w:val="24"/>
        </w:rPr>
        <w:t>d</w:t>
      </w:r>
      <w:r w:rsidR="00EB7E4A">
        <w:rPr>
          <w:b/>
          <w:sz w:val="24"/>
          <w:szCs w:val="24"/>
        </w:rPr>
        <w:t>u</w:t>
      </w:r>
    </w:p>
    <w:p w:rsidR="001647C5" w:rsidRDefault="00EB7E4A">
      <w:pPr>
        <w:spacing w:before="59"/>
        <w:ind w:left="147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Di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ija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 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ovi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 zaš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itu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ava 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šti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</w:p>
    <w:p w:rsidR="001647C5" w:rsidRDefault="001647C5">
      <w:pPr>
        <w:spacing w:before="4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C40AE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10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27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650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390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FC6F08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125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poro</w:t>
            </w:r>
            <w:r>
              <w:rPr>
                <w:spacing w:val="-1"/>
              </w:rPr>
              <w:t>v</w:t>
            </w:r>
            <w: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177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168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2" w:line="280" w:lineRule="exact"/>
        <w:rPr>
          <w:sz w:val="28"/>
          <w:szCs w:val="28"/>
        </w:rPr>
      </w:pPr>
    </w:p>
    <w:p w:rsidR="001647C5" w:rsidRDefault="00EB7E4A">
      <w:pPr>
        <w:ind w:left="147"/>
        <w:rPr>
          <w:sz w:val="24"/>
          <w:szCs w:val="24"/>
        </w:rPr>
      </w:pPr>
      <w:r>
        <w:rPr>
          <w:b/>
          <w:sz w:val="24"/>
          <w:szCs w:val="24"/>
        </w:rPr>
        <w:t>Di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ija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ij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, izg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>ju i sao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ć</w:t>
      </w:r>
      <w:r>
        <w:rPr>
          <w:b/>
          <w:sz w:val="24"/>
          <w:szCs w:val="24"/>
        </w:rPr>
        <w:t>aj</w:t>
      </w:r>
    </w:p>
    <w:p w:rsidR="001647C5" w:rsidRDefault="001647C5">
      <w:pPr>
        <w:spacing w:before="4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C40AE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11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27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150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370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C40AE7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ectPr w:rsidR="001647C5">
          <w:pgSz w:w="11920" w:h="16840"/>
          <w:pgMar w:top="800" w:right="160" w:bottom="280" w:left="160" w:header="0" w:footer="309" w:gutter="0"/>
          <w:cols w:space="720"/>
        </w:sectPr>
      </w:pPr>
    </w:p>
    <w:p w:rsidR="001647C5" w:rsidRDefault="00EB7E4A">
      <w:pPr>
        <w:spacing w:before="68" w:line="260" w:lineRule="exact"/>
        <w:ind w:left="147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u</w:t>
      </w:r>
      <w:r w:rsidR="00C40AE7">
        <w:rPr>
          <w:b/>
          <w:spacing w:val="-1"/>
          <w:w w:val="133"/>
          <w:position w:val="-1"/>
          <w:sz w:val="24"/>
          <w:szCs w:val="24"/>
        </w:rPr>
        <w:t>ž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spacing w:val="1"/>
          <w:position w:val="-1"/>
          <w:sz w:val="24"/>
          <w:szCs w:val="24"/>
        </w:rPr>
        <w:t>un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ol</w:t>
      </w:r>
      <w:r>
        <w:rPr>
          <w:b/>
          <w:spacing w:val="1"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ije</w:t>
      </w:r>
    </w:p>
    <w:p w:rsidR="001647C5" w:rsidRDefault="001647C5">
      <w:pPr>
        <w:spacing w:before="3" w:line="160" w:lineRule="exact"/>
        <w:rPr>
          <w:sz w:val="16"/>
          <w:szCs w:val="16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C40AE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12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155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183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93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116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33</w:t>
            </w:r>
            <w:r>
              <w:t>.</w:t>
            </w: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35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C40AE7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C40AE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C40AE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305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995" w:right="-21"/>
            </w:pPr>
            <w:r>
              <w:rPr>
                <w:b/>
                <w:spacing w:val="1"/>
              </w:rPr>
              <w:t>150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260" w:right="-22"/>
            </w:pPr>
            <w:r>
              <w:rPr>
                <w:b/>
                <w:spacing w:val="1"/>
              </w:rPr>
              <w:t>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305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995" w:right="-21"/>
            </w:pPr>
            <w:r>
              <w:rPr>
                <w:spacing w:val="1"/>
              </w:rPr>
              <w:t>150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260" w:right="-22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310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257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before="12" w:line="260" w:lineRule="exact"/>
        <w:rPr>
          <w:sz w:val="26"/>
          <w:szCs w:val="26"/>
        </w:rPr>
      </w:pPr>
    </w:p>
    <w:p w:rsidR="001647C5" w:rsidRDefault="00EB7E4A">
      <w:pPr>
        <w:spacing w:before="29"/>
        <w:ind w:left="147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 w:rsidR="00C40AE7">
        <w:rPr>
          <w:b/>
          <w:spacing w:val="-1"/>
          <w:w w:val="133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aštite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i 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ašava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ja</w:t>
      </w:r>
    </w:p>
    <w:p w:rsidR="001647C5" w:rsidRDefault="001647C5">
      <w:pPr>
        <w:spacing w:before="4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C40AE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13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287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306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156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170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850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56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58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51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C40AE7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880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C40AE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C40AE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Ko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305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30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197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240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305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995" w:right="-21"/>
            </w:pPr>
            <w:r>
              <w:rPr>
                <w:b/>
                <w:spacing w:val="1"/>
              </w:rPr>
              <w:t>330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159" w:right="-21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305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995" w:right="-21"/>
            </w:pPr>
            <w:r>
              <w:rPr>
                <w:spacing w:val="1"/>
              </w:rPr>
              <w:t>330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35"/>
              <w:ind w:left="1159" w:right="-21"/>
            </w:pPr>
            <w:r>
              <w:rPr>
                <w:spacing w:val="1"/>
              </w:rPr>
              <w:t>200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634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521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ectPr w:rsidR="001647C5">
          <w:pgSz w:w="11920" w:h="16840"/>
          <w:pgMar w:top="1040" w:right="160" w:bottom="0" w:left="160" w:header="0" w:footer="309" w:gutter="0"/>
          <w:cols w:space="720"/>
        </w:sectPr>
      </w:pPr>
    </w:p>
    <w:p w:rsidR="001647C5" w:rsidRDefault="00EB7E4A">
      <w:pPr>
        <w:spacing w:before="68" w:line="260" w:lineRule="exact"/>
        <w:ind w:left="147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u</w:t>
      </w:r>
      <w:r w:rsidR="00C40AE7">
        <w:rPr>
          <w:b/>
          <w:spacing w:val="-1"/>
          <w:w w:val="133"/>
          <w:position w:val="-1"/>
          <w:sz w:val="24"/>
          <w:szCs w:val="24"/>
        </w:rPr>
        <w:t>ž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-1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1"/>
          <w:position w:val="-1"/>
          <w:sz w:val="24"/>
          <w:szCs w:val="24"/>
        </w:rPr>
        <w:t>unu</w:t>
      </w:r>
      <w:r>
        <w:rPr>
          <w:b/>
          <w:position w:val="-1"/>
          <w:sz w:val="24"/>
          <w:szCs w:val="24"/>
        </w:rPr>
        <w:t>t</w:t>
      </w:r>
      <w:r>
        <w:rPr>
          <w:b/>
          <w:spacing w:val="-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aš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ju r</w:t>
      </w:r>
      <w:r>
        <w:rPr>
          <w:b/>
          <w:spacing w:val="-2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viziju</w:t>
      </w:r>
    </w:p>
    <w:p w:rsidR="001647C5" w:rsidRDefault="001647C5">
      <w:pPr>
        <w:spacing w:before="9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C40AE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14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24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31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750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650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520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600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7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C40AE7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C40AE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C40AE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24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24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82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before="1" w:line="180" w:lineRule="exact"/>
        <w:rPr>
          <w:sz w:val="18"/>
          <w:szCs w:val="18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EB7E4A">
      <w:pPr>
        <w:spacing w:before="29"/>
        <w:ind w:left="147"/>
        <w:rPr>
          <w:sz w:val="24"/>
          <w:szCs w:val="24"/>
        </w:rPr>
      </w:pPr>
      <w:r>
        <w:rPr>
          <w:b/>
          <w:sz w:val="24"/>
          <w:szCs w:val="24"/>
        </w:rPr>
        <w:t>Uprava lo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av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ih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</w:p>
    <w:p w:rsidR="001647C5" w:rsidRDefault="001647C5">
      <w:pPr>
        <w:spacing w:before="4" w:line="160" w:lineRule="exact"/>
        <w:rPr>
          <w:sz w:val="17"/>
          <w:szCs w:val="17"/>
        </w:rPr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6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-11" w:right="-55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4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C40AE7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6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6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83"/>
            </w:pPr>
            <w:r>
              <w:rPr>
                <w:b/>
                <w:spacing w:val="1"/>
              </w:rPr>
              <w:t>15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32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150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750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360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 w:rsidR="00C40AE7"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105"/>
              </w:rPr>
              <w:t>dr</w:t>
            </w:r>
            <w:r w:rsidR="00C40AE7">
              <w:rPr>
                <w:b/>
                <w:w w:val="105"/>
              </w:rPr>
              <w:t>ž</w:t>
            </w:r>
            <w:r>
              <w:rPr>
                <w:b/>
                <w:spacing w:val="1"/>
                <w:w w:val="105"/>
              </w:rPr>
              <w:t>a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nje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 w:rsidR="00C40AE7"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before="6" w:line="120" w:lineRule="exact"/>
        <w:rPr>
          <w:sz w:val="13"/>
          <w:szCs w:val="13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8"/>
        <w:gridCol w:w="4964"/>
        <w:gridCol w:w="1949"/>
        <w:gridCol w:w="2113"/>
      </w:tblGrid>
      <w:tr w:rsidR="001647C5">
        <w:trPr>
          <w:trHeight w:hRule="exact" w:val="305"/>
        </w:trPr>
        <w:tc>
          <w:tcPr>
            <w:tcW w:w="19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 w:rsidR="00C40AE7"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et</w:t>
            </w:r>
            <w:r>
              <w:rPr>
                <w:b/>
                <w:spacing w:val="2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 w:rsidR="00C40AE7"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et</w:t>
            </w:r>
            <w:r>
              <w:rPr>
                <w:b/>
                <w:spacing w:val="2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 :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7"/>
              <w:ind w:left="844" w:right="-21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054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737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7"/>
              <w:ind w:left="1008" w:right="-24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284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638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6</w:t>
            </w:r>
          </w:p>
        </w:tc>
      </w:tr>
    </w:tbl>
    <w:p w:rsidR="001647C5" w:rsidRDefault="001647C5">
      <w:pPr>
        <w:sectPr w:rsidR="001647C5">
          <w:footerReference w:type="default" r:id="rId13"/>
          <w:pgSz w:w="11920" w:h="16840"/>
          <w:pgMar w:top="500" w:right="160" w:bottom="280" w:left="160" w:header="0" w:footer="309" w:gutter="0"/>
          <w:pgNumType w:start="12"/>
          <w:cols w:space="720"/>
        </w:sectPr>
      </w:pPr>
    </w:p>
    <w:p w:rsidR="001647C5" w:rsidRDefault="00EB7E4A">
      <w:pPr>
        <w:spacing w:before="68" w:line="260" w:lineRule="exact"/>
        <w:ind w:left="2065"/>
        <w:rPr>
          <w:sz w:val="24"/>
          <w:szCs w:val="24"/>
        </w:rPr>
      </w:pPr>
      <w:proofErr w:type="gramStart"/>
      <w:r>
        <w:rPr>
          <w:b/>
          <w:position w:val="-1"/>
          <w:sz w:val="24"/>
          <w:szCs w:val="24"/>
        </w:rPr>
        <w:lastRenderedPageBreak/>
        <w:t xml:space="preserve">II  </w:t>
      </w:r>
      <w:r>
        <w:rPr>
          <w:b/>
          <w:spacing w:val="-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ALNI</w:t>
      </w:r>
      <w:proofErr w:type="gramEnd"/>
      <w:r>
        <w:rPr>
          <w:b/>
          <w:position w:val="-1"/>
          <w:sz w:val="24"/>
          <w:szCs w:val="24"/>
        </w:rPr>
        <w:t xml:space="preserve"> BU</w:t>
      </w:r>
      <w:r>
        <w:rPr>
          <w:b/>
          <w:spacing w:val="-1"/>
          <w:position w:val="-1"/>
          <w:sz w:val="24"/>
          <w:szCs w:val="24"/>
        </w:rPr>
        <w:t>D</w:t>
      </w:r>
      <w:r w:rsidR="00C40AE7">
        <w:rPr>
          <w:b/>
          <w:spacing w:val="-2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ET</w:t>
      </w:r>
    </w:p>
    <w:p w:rsidR="001647C5" w:rsidRDefault="001647C5">
      <w:pPr>
        <w:spacing w:before="11" w:line="280" w:lineRule="exact"/>
        <w:rPr>
          <w:sz w:val="28"/>
          <w:szCs w:val="28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468"/>
        <w:gridCol w:w="1080"/>
        <w:gridCol w:w="4964"/>
        <w:gridCol w:w="1949"/>
        <w:gridCol w:w="2113"/>
      </w:tblGrid>
      <w:tr w:rsidR="001647C5">
        <w:trPr>
          <w:trHeight w:hRule="exact" w:val="595"/>
        </w:trPr>
        <w:tc>
          <w:tcPr>
            <w:tcW w:w="3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 w:line="298" w:lineRule="auto"/>
              <w:ind w:left="-11" w:right="-64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t xml:space="preserve">g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7" w:right="-54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 w:line="298" w:lineRule="auto"/>
              <w:ind w:left="354" w:right="252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11"/>
              <w:ind w:left="1824" w:right="181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55" w:right="627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 w:rsidR="000756CC">
              <w:rPr>
                <w:w w:val="122"/>
              </w:rPr>
              <w:t>ž</w:t>
            </w:r>
            <w:r>
              <w:rPr>
                <w:spacing w:val="1"/>
                <w:w w:val="122"/>
              </w:rPr>
              <w:t>e</w:t>
            </w:r>
            <w:r>
              <w:rPr>
                <w:w w:val="99"/>
              </w:rPr>
              <w:t>t</w:t>
            </w:r>
          </w:p>
          <w:p w:rsidR="001647C5" w:rsidRDefault="00EB7E4A">
            <w:pPr>
              <w:spacing w:before="55"/>
              <w:ind w:left="372" w:right="346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11"/>
              <w:ind w:left="646" w:right="626"/>
              <w:jc w:val="center"/>
            </w:pPr>
            <w:r>
              <w:rPr>
                <w:spacing w:val="-1"/>
                <w:w w:val="99"/>
              </w:rPr>
              <w:t>R</w:t>
            </w: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b</w:t>
            </w:r>
            <w:r>
              <w:rPr>
                <w:w w:val="99"/>
              </w:rPr>
              <w:t>ala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s</w:t>
            </w:r>
          </w:p>
          <w:p w:rsidR="001647C5" w:rsidRDefault="00EB7E4A">
            <w:pPr>
              <w:spacing w:before="55"/>
              <w:ind w:left="445" w:right="428"/>
              <w:jc w:val="center"/>
            </w:pPr>
            <w:proofErr w:type="gramStart"/>
            <w:r>
              <w:t>za</w:t>
            </w:r>
            <w:proofErr w:type="gramEnd"/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proofErr w:type="gramEnd"/>
            <w:r>
              <w:rPr>
                <w:w w:val="99"/>
              </w:rPr>
              <w:t>.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ALN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3"/>
            </w:pPr>
            <w:r>
              <w:rPr>
                <w:b/>
                <w:spacing w:val="1"/>
              </w:rPr>
              <w:t>11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za 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infr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ru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uru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b/>
                <w:spacing w:val="1"/>
              </w:rPr>
              <w:t>966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b/>
                <w:spacing w:val="1"/>
              </w:rPr>
              <w:t>564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361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4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1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995" w:right="-21"/>
            </w:pPr>
            <w:r>
              <w:rPr>
                <w:spacing w:val="1"/>
              </w:rPr>
              <w:t>896</w:t>
            </w:r>
            <w:r>
              <w:t>.</w:t>
            </w:r>
            <w:r>
              <w:rPr>
                <w:spacing w:val="1"/>
              </w:rPr>
              <w:t>262</w:t>
            </w:r>
            <w:r>
              <w:t>,</w:t>
            </w:r>
            <w:r>
              <w:rPr>
                <w:spacing w:val="1"/>
              </w:rPr>
              <w:t>2</w:t>
            </w:r>
            <w:r>
              <w:t>2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59" w:right="-21"/>
            </w:pPr>
            <w:r>
              <w:rPr>
                <w:spacing w:val="1"/>
              </w:rPr>
              <w:t>514</w:t>
            </w:r>
            <w:r>
              <w:t>.</w:t>
            </w:r>
            <w:r>
              <w:rPr>
                <w:spacing w:val="1"/>
              </w:rPr>
              <w:t>361</w:t>
            </w:r>
            <w:r>
              <w:t>,</w:t>
            </w:r>
            <w:r>
              <w:rPr>
                <w:spacing w:val="1"/>
              </w:rPr>
              <w:t>1</w:t>
            </w:r>
            <w:r>
              <w:t>4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pit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83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19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pre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u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b/>
                <w:spacing w:val="1"/>
              </w:rPr>
              <w:t>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1647C5">
        <w:trPr>
          <w:trHeight w:hRule="exact" w:val="290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30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096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7C5" w:rsidRDefault="00EB7E4A">
            <w:pPr>
              <w:spacing w:before="21"/>
              <w:ind w:left="1260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1647C5">
        <w:trPr>
          <w:trHeight w:hRule="exact" w:val="305"/>
        </w:trPr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</w:tr>
      <w:tr w:rsidR="001647C5">
        <w:trPr>
          <w:trHeight w:hRule="exact" w:val="305"/>
        </w:trPr>
        <w:tc>
          <w:tcPr>
            <w:tcW w:w="191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o ka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ni bud</w:t>
            </w:r>
            <w:r w:rsidR="00C40AE7"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et</w:t>
            </w:r>
            <w:r>
              <w:rPr>
                <w:b/>
                <w:spacing w:val="2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6"/>
              <w:ind w:left="844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before="6"/>
              <w:ind w:left="1159" w:right="-25"/>
            </w:pPr>
            <w:r>
              <w:rPr>
                <w:b/>
                <w:spacing w:val="1"/>
              </w:rPr>
              <w:t>619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361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4</w:t>
            </w:r>
          </w:p>
        </w:tc>
      </w:tr>
    </w:tbl>
    <w:p w:rsidR="001647C5" w:rsidRDefault="001647C5">
      <w:pPr>
        <w:spacing w:before="6" w:line="100" w:lineRule="exact"/>
        <w:rPr>
          <w:sz w:val="11"/>
          <w:szCs w:val="11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8"/>
        <w:gridCol w:w="4964"/>
        <w:gridCol w:w="1949"/>
        <w:gridCol w:w="2113"/>
      </w:tblGrid>
      <w:tr w:rsidR="001647C5">
        <w:trPr>
          <w:trHeight w:hRule="exact" w:val="305"/>
        </w:trPr>
        <w:tc>
          <w:tcPr>
            <w:tcW w:w="19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1647C5"/>
        </w:tc>
        <w:tc>
          <w:tcPr>
            <w:tcW w:w="496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1647C5" w:rsidRDefault="00EB7E4A">
            <w:pPr>
              <w:spacing w:line="240" w:lineRule="exact"/>
              <w:ind w:left="1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 (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I+II )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4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6"/>
              <w:ind w:left="844" w:right="-31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1647C5" w:rsidRDefault="00EB7E4A">
            <w:pPr>
              <w:spacing w:before="6"/>
              <w:ind w:left="998" w:right="-34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1647C5" w:rsidRDefault="001647C5">
      <w:pPr>
        <w:spacing w:before="9" w:line="180" w:lineRule="exact"/>
        <w:rPr>
          <w:sz w:val="18"/>
          <w:szCs w:val="18"/>
        </w:rPr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1647C5">
      <w:pPr>
        <w:spacing w:line="200" w:lineRule="exact"/>
      </w:pPr>
    </w:p>
    <w:p w:rsidR="001647C5" w:rsidRDefault="00EB7E4A">
      <w:pPr>
        <w:spacing w:before="32" w:line="240" w:lineRule="exact"/>
        <w:ind w:left="145"/>
        <w:rPr>
          <w:sz w:val="22"/>
          <w:szCs w:val="22"/>
        </w:rPr>
      </w:pPr>
      <w:r>
        <w:rPr>
          <w:spacing w:val="-3"/>
          <w:position w:val="-1"/>
          <w:sz w:val="22"/>
          <w:szCs w:val="22"/>
        </w:rPr>
        <w:t>Z</w:t>
      </w:r>
      <w:r>
        <w:rPr>
          <w:spacing w:val="-1"/>
          <w:position w:val="-1"/>
          <w:sz w:val="22"/>
          <w:szCs w:val="22"/>
        </w:rPr>
        <w:t>A</w:t>
      </w:r>
      <w:r>
        <w:rPr>
          <w:spacing w:val="1"/>
          <w:position w:val="-1"/>
          <w:sz w:val="22"/>
          <w:szCs w:val="22"/>
        </w:rPr>
        <w:t>V</w:t>
      </w:r>
      <w:r>
        <w:rPr>
          <w:spacing w:val="-1"/>
          <w:position w:val="-1"/>
          <w:sz w:val="22"/>
          <w:szCs w:val="22"/>
        </w:rPr>
        <w:t>R</w:t>
      </w:r>
      <w:r>
        <w:rPr>
          <w:position w:val="-1"/>
          <w:sz w:val="22"/>
          <w:szCs w:val="22"/>
        </w:rPr>
        <w:t>Š</w:t>
      </w:r>
      <w:r>
        <w:rPr>
          <w:spacing w:val="-1"/>
          <w:position w:val="-1"/>
          <w:sz w:val="22"/>
          <w:szCs w:val="22"/>
        </w:rPr>
        <w:t>N</w:t>
      </w:r>
      <w:r>
        <w:rPr>
          <w:position w:val="-1"/>
          <w:sz w:val="22"/>
          <w:szCs w:val="22"/>
        </w:rPr>
        <w:t xml:space="preserve">E </w:t>
      </w:r>
      <w:r>
        <w:rPr>
          <w:spacing w:val="-2"/>
          <w:position w:val="-1"/>
          <w:sz w:val="22"/>
          <w:szCs w:val="22"/>
        </w:rPr>
        <w:t>O</w:t>
      </w:r>
      <w:r>
        <w:rPr>
          <w:spacing w:val="-1"/>
          <w:position w:val="-1"/>
          <w:sz w:val="22"/>
          <w:szCs w:val="22"/>
        </w:rPr>
        <w:t>DR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D</w:t>
      </w:r>
      <w:r>
        <w:rPr>
          <w:spacing w:val="-1"/>
          <w:position w:val="-1"/>
          <w:sz w:val="22"/>
          <w:szCs w:val="22"/>
        </w:rPr>
        <w:t>B</w:t>
      </w:r>
      <w:r>
        <w:rPr>
          <w:position w:val="-1"/>
          <w:sz w:val="22"/>
          <w:szCs w:val="22"/>
        </w:rPr>
        <w:t>E</w:t>
      </w:r>
    </w:p>
    <w:p w:rsidR="001647C5" w:rsidRDefault="001647C5">
      <w:pPr>
        <w:spacing w:before="9" w:line="100" w:lineRule="exact"/>
        <w:rPr>
          <w:sz w:val="10"/>
          <w:szCs w:val="10"/>
        </w:rPr>
      </w:pPr>
    </w:p>
    <w:p w:rsidR="001647C5" w:rsidRDefault="001647C5">
      <w:pPr>
        <w:spacing w:line="200" w:lineRule="exact"/>
      </w:pPr>
    </w:p>
    <w:p w:rsidR="001647C5" w:rsidRPr="002E29A0" w:rsidRDefault="00EB7E4A">
      <w:pPr>
        <w:spacing w:before="29"/>
        <w:ind w:left="4727" w:right="6149"/>
        <w:jc w:val="center"/>
        <w:rPr>
          <w:sz w:val="24"/>
          <w:szCs w:val="24"/>
        </w:rPr>
      </w:pPr>
      <w:r w:rsidRPr="002E29A0">
        <w:rPr>
          <w:sz w:val="24"/>
          <w:szCs w:val="24"/>
        </w:rPr>
        <w:t>Član 4</w:t>
      </w:r>
    </w:p>
    <w:p w:rsidR="001647C5" w:rsidRPr="002E29A0" w:rsidRDefault="001647C5">
      <w:pPr>
        <w:spacing w:before="6" w:line="16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EB7E4A">
      <w:pPr>
        <w:spacing w:line="220" w:lineRule="exact"/>
        <w:ind w:left="142"/>
        <w:rPr>
          <w:sz w:val="24"/>
          <w:szCs w:val="24"/>
        </w:rPr>
      </w:pPr>
      <w:r w:rsidRPr="002E29A0">
        <w:rPr>
          <w:position w:val="-1"/>
          <w:sz w:val="24"/>
          <w:szCs w:val="24"/>
        </w:rPr>
        <w:t>O</w:t>
      </w:r>
      <w:r w:rsidRPr="002E29A0">
        <w:rPr>
          <w:spacing w:val="-1"/>
          <w:position w:val="-1"/>
          <w:sz w:val="24"/>
          <w:szCs w:val="24"/>
        </w:rPr>
        <w:t>v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2"/>
          <w:position w:val="-1"/>
          <w:sz w:val="24"/>
          <w:szCs w:val="24"/>
        </w:rPr>
        <w:t xml:space="preserve"> </w:t>
      </w:r>
      <w:r w:rsidRPr="002E29A0">
        <w:rPr>
          <w:position w:val="-1"/>
          <w:sz w:val="24"/>
          <w:szCs w:val="24"/>
        </w:rPr>
        <w:t>O</w:t>
      </w:r>
      <w:r w:rsidRPr="002E29A0">
        <w:rPr>
          <w:spacing w:val="1"/>
          <w:position w:val="-1"/>
          <w:sz w:val="24"/>
          <w:szCs w:val="24"/>
        </w:rPr>
        <w:t>d</w:t>
      </w:r>
      <w:r w:rsidRPr="002E29A0">
        <w:rPr>
          <w:position w:val="-1"/>
          <w:sz w:val="24"/>
          <w:szCs w:val="24"/>
        </w:rPr>
        <w:t>l</w:t>
      </w:r>
      <w:r w:rsidRPr="002E29A0">
        <w:rPr>
          <w:spacing w:val="-1"/>
          <w:position w:val="-1"/>
          <w:sz w:val="24"/>
          <w:szCs w:val="24"/>
        </w:rPr>
        <w:t>uk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5"/>
          <w:position w:val="-1"/>
          <w:sz w:val="24"/>
          <w:szCs w:val="24"/>
        </w:rPr>
        <w:t xml:space="preserve"> </w:t>
      </w:r>
      <w:r w:rsidRPr="002E29A0">
        <w:rPr>
          <w:spacing w:val="-1"/>
          <w:position w:val="-1"/>
          <w:sz w:val="24"/>
          <w:szCs w:val="24"/>
        </w:rPr>
        <w:t>s</w:t>
      </w:r>
      <w:r w:rsidRPr="002E29A0">
        <w:rPr>
          <w:position w:val="-1"/>
          <w:sz w:val="24"/>
          <w:szCs w:val="24"/>
        </w:rPr>
        <w:t>t</w:t>
      </w:r>
      <w:r w:rsidRPr="002E29A0">
        <w:rPr>
          <w:spacing w:val="-1"/>
          <w:position w:val="-1"/>
          <w:sz w:val="24"/>
          <w:szCs w:val="24"/>
        </w:rPr>
        <w:t>u</w:t>
      </w:r>
      <w:r w:rsidRPr="002E29A0">
        <w:rPr>
          <w:spacing w:val="1"/>
          <w:position w:val="-1"/>
          <w:sz w:val="24"/>
          <w:szCs w:val="24"/>
        </w:rPr>
        <w:t>p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3"/>
          <w:position w:val="-1"/>
          <w:sz w:val="24"/>
          <w:szCs w:val="24"/>
        </w:rPr>
        <w:t xml:space="preserve"> </w:t>
      </w:r>
      <w:proofErr w:type="gramStart"/>
      <w:r w:rsidRPr="002E29A0">
        <w:rPr>
          <w:spacing w:val="-1"/>
          <w:position w:val="-1"/>
          <w:sz w:val="24"/>
          <w:szCs w:val="24"/>
        </w:rPr>
        <w:t>n</w:t>
      </w:r>
      <w:r w:rsidRPr="002E29A0">
        <w:rPr>
          <w:position w:val="-1"/>
          <w:sz w:val="24"/>
          <w:szCs w:val="24"/>
        </w:rPr>
        <w:t>a</w:t>
      </w:r>
      <w:proofErr w:type="gramEnd"/>
      <w:r w:rsidRPr="002E29A0">
        <w:rPr>
          <w:spacing w:val="-1"/>
          <w:position w:val="-1"/>
          <w:sz w:val="24"/>
          <w:szCs w:val="24"/>
        </w:rPr>
        <w:t xml:space="preserve"> sn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1"/>
          <w:position w:val="-1"/>
          <w:sz w:val="24"/>
          <w:szCs w:val="24"/>
        </w:rPr>
        <w:t>g</w:t>
      </w:r>
      <w:r w:rsidRPr="002E29A0">
        <w:rPr>
          <w:position w:val="-1"/>
          <w:sz w:val="24"/>
          <w:szCs w:val="24"/>
        </w:rPr>
        <w:t>u</w:t>
      </w:r>
      <w:r w:rsidRPr="002E29A0">
        <w:rPr>
          <w:spacing w:val="-6"/>
          <w:position w:val="-1"/>
          <w:sz w:val="24"/>
          <w:szCs w:val="24"/>
        </w:rPr>
        <w:t xml:space="preserve"> </w:t>
      </w:r>
      <w:r w:rsidRPr="002E29A0">
        <w:rPr>
          <w:spacing w:val="1"/>
          <w:position w:val="-1"/>
          <w:sz w:val="24"/>
          <w:szCs w:val="24"/>
        </w:rPr>
        <w:t>o</w:t>
      </w:r>
      <w:r w:rsidRPr="002E29A0">
        <w:rPr>
          <w:spacing w:val="-1"/>
          <w:position w:val="-1"/>
          <w:sz w:val="24"/>
          <w:szCs w:val="24"/>
        </w:rPr>
        <w:t>s</w:t>
      </w:r>
      <w:r w:rsidRPr="002E29A0">
        <w:rPr>
          <w:spacing w:val="-4"/>
          <w:position w:val="-1"/>
          <w:sz w:val="24"/>
          <w:szCs w:val="24"/>
        </w:rPr>
        <w:t>m</w:t>
      </w:r>
      <w:r w:rsidRPr="002E29A0">
        <w:rPr>
          <w:spacing w:val="1"/>
          <w:position w:val="-1"/>
          <w:sz w:val="24"/>
          <w:szCs w:val="24"/>
        </w:rPr>
        <w:t>o</w:t>
      </w:r>
      <w:r w:rsidRPr="002E29A0">
        <w:rPr>
          <w:position w:val="-1"/>
          <w:sz w:val="24"/>
          <w:szCs w:val="24"/>
        </w:rPr>
        <w:t>g</w:t>
      </w:r>
      <w:r w:rsidRPr="002E29A0">
        <w:rPr>
          <w:spacing w:val="-6"/>
          <w:position w:val="-1"/>
          <w:sz w:val="24"/>
          <w:szCs w:val="24"/>
        </w:rPr>
        <w:t xml:space="preserve"> </w:t>
      </w:r>
      <w:r w:rsidRPr="002E29A0">
        <w:rPr>
          <w:spacing w:val="1"/>
          <w:position w:val="-1"/>
          <w:sz w:val="24"/>
          <w:szCs w:val="24"/>
        </w:rPr>
        <w:t>d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1"/>
          <w:position w:val="-1"/>
          <w:sz w:val="24"/>
          <w:szCs w:val="24"/>
        </w:rPr>
        <w:t>n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3"/>
          <w:position w:val="-1"/>
          <w:sz w:val="24"/>
          <w:szCs w:val="24"/>
        </w:rPr>
        <w:t xml:space="preserve"> </w:t>
      </w:r>
      <w:r w:rsidRPr="002E29A0">
        <w:rPr>
          <w:spacing w:val="1"/>
          <w:position w:val="-1"/>
          <w:sz w:val="24"/>
          <w:szCs w:val="24"/>
        </w:rPr>
        <w:t>o</w:t>
      </w:r>
      <w:r w:rsidRPr="002E29A0">
        <w:rPr>
          <w:position w:val="-1"/>
          <w:sz w:val="24"/>
          <w:szCs w:val="24"/>
        </w:rPr>
        <w:t>d</w:t>
      </w:r>
      <w:r w:rsidRPr="002E29A0">
        <w:rPr>
          <w:spacing w:val="-1"/>
          <w:position w:val="-1"/>
          <w:sz w:val="24"/>
          <w:szCs w:val="24"/>
        </w:rPr>
        <w:t xml:space="preserve"> </w:t>
      </w:r>
      <w:r w:rsidRPr="002E29A0">
        <w:rPr>
          <w:spacing w:val="1"/>
          <w:position w:val="-1"/>
          <w:sz w:val="24"/>
          <w:szCs w:val="24"/>
        </w:rPr>
        <w:t>d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1"/>
          <w:position w:val="-1"/>
          <w:sz w:val="24"/>
          <w:szCs w:val="24"/>
        </w:rPr>
        <w:t>n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3"/>
          <w:position w:val="-1"/>
          <w:sz w:val="24"/>
          <w:szCs w:val="24"/>
        </w:rPr>
        <w:t xml:space="preserve"> </w:t>
      </w:r>
      <w:r w:rsidRPr="002E29A0">
        <w:rPr>
          <w:spacing w:val="1"/>
          <w:position w:val="-1"/>
          <w:sz w:val="24"/>
          <w:szCs w:val="24"/>
        </w:rPr>
        <w:t>ob</w:t>
      </w:r>
      <w:r w:rsidRPr="002E29A0">
        <w:rPr>
          <w:spacing w:val="2"/>
          <w:position w:val="-1"/>
          <w:sz w:val="24"/>
          <w:szCs w:val="24"/>
        </w:rPr>
        <w:t>j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1"/>
          <w:position w:val="-1"/>
          <w:sz w:val="24"/>
          <w:szCs w:val="24"/>
        </w:rPr>
        <w:t>v</w:t>
      </w:r>
      <w:r w:rsidRPr="002E29A0">
        <w:rPr>
          <w:position w:val="-1"/>
          <w:sz w:val="24"/>
          <w:szCs w:val="24"/>
        </w:rPr>
        <w:t>l</w:t>
      </w:r>
      <w:r w:rsidRPr="002E29A0">
        <w:rPr>
          <w:spacing w:val="2"/>
          <w:position w:val="-1"/>
          <w:sz w:val="24"/>
          <w:szCs w:val="24"/>
        </w:rPr>
        <w:t>j</w:t>
      </w:r>
      <w:r w:rsidRPr="002E29A0">
        <w:rPr>
          <w:position w:val="-1"/>
          <w:sz w:val="24"/>
          <w:szCs w:val="24"/>
        </w:rPr>
        <w:t>i</w:t>
      </w:r>
      <w:r w:rsidRPr="002E29A0">
        <w:rPr>
          <w:spacing w:val="-1"/>
          <w:position w:val="-1"/>
          <w:sz w:val="24"/>
          <w:szCs w:val="24"/>
        </w:rPr>
        <w:t>v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1"/>
          <w:position w:val="-1"/>
          <w:sz w:val="24"/>
          <w:szCs w:val="24"/>
        </w:rPr>
        <w:t>n</w:t>
      </w:r>
      <w:r w:rsidRPr="002E29A0">
        <w:rPr>
          <w:spacing w:val="2"/>
          <w:position w:val="-1"/>
          <w:sz w:val="24"/>
          <w:szCs w:val="24"/>
        </w:rPr>
        <w:t>j</w:t>
      </w:r>
      <w:r w:rsidRPr="002E29A0">
        <w:rPr>
          <w:position w:val="-1"/>
          <w:sz w:val="24"/>
          <w:szCs w:val="24"/>
        </w:rPr>
        <w:t>a</w:t>
      </w:r>
      <w:r w:rsidRPr="002E29A0">
        <w:rPr>
          <w:spacing w:val="-9"/>
          <w:position w:val="-1"/>
          <w:sz w:val="24"/>
          <w:szCs w:val="24"/>
        </w:rPr>
        <w:t xml:space="preserve"> </w:t>
      </w:r>
      <w:r w:rsidRPr="002E29A0">
        <w:rPr>
          <w:position w:val="-1"/>
          <w:sz w:val="24"/>
          <w:szCs w:val="24"/>
        </w:rPr>
        <w:t>u</w:t>
      </w:r>
      <w:r w:rsidRPr="002E29A0">
        <w:rPr>
          <w:spacing w:val="-2"/>
          <w:position w:val="-1"/>
          <w:sz w:val="24"/>
          <w:szCs w:val="24"/>
        </w:rPr>
        <w:t xml:space="preserve"> </w:t>
      </w:r>
      <w:r w:rsidRPr="002E29A0">
        <w:rPr>
          <w:spacing w:val="3"/>
          <w:position w:val="-1"/>
          <w:sz w:val="24"/>
          <w:szCs w:val="24"/>
        </w:rPr>
        <w:t>"</w:t>
      </w:r>
      <w:r w:rsidRPr="002E29A0">
        <w:rPr>
          <w:position w:val="-1"/>
          <w:sz w:val="24"/>
          <w:szCs w:val="24"/>
        </w:rPr>
        <w:t>Sl</w:t>
      </w:r>
      <w:r w:rsidRPr="002E29A0">
        <w:rPr>
          <w:spacing w:val="-2"/>
          <w:position w:val="-1"/>
          <w:sz w:val="24"/>
          <w:szCs w:val="24"/>
        </w:rPr>
        <w:t>u</w:t>
      </w:r>
      <w:r w:rsidR="000756CC" w:rsidRPr="002E29A0">
        <w:rPr>
          <w:position w:val="-1"/>
          <w:sz w:val="24"/>
          <w:szCs w:val="24"/>
        </w:rPr>
        <w:t>ž</w:t>
      </w:r>
      <w:r w:rsidRPr="002E29A0">
        <w:rPr>
          <w:spacing w:val="1"/>
          <w:position w:val="-1"/>
          <w:sz w:val="24"/>
          <w:szCs w:val="24"/>
        </w:rPr>
        <w:t>b</w:t>
      </w:r>
      <w:r w:rsidRPr="002E29A0">
        <w:rPr>
          <w:position w:val="-1"/>
          <w:sz w:val="24"/>
          <w:szCs w:val="24"/>
        </w:rPr>
        <w:t>e</w:t>
      </w:r>
      <w:r w:rsidRPr="002E29A0">
        <w:rPr>
          <w:spacing w:val="-1"/>
          <w:position w:val="-1"/>
          <w:sz w:val="24"/>
          <w:szCs w:val="24"/>
        </w:rPr>
        <w:t>n</w:t>
      </w:r>
      <w:r w:rsidRPr="002E29A0">
        <w:rPr>
          <w:spacing w:val="1"/>
          <w:position w:val="-1"/>
          <w:sz w:val="24"/>
          <w:szCs w:val="24"/>
        </w:rPr>
        <w:t>o</w:t>
      </w:r>
      <w:r w:rsidRPr="002E29A0">
        <w:rPr>
          <w:position w:val="-1"/>
          <w:sz w:val="24"/>
          <w:szCs w:val="24"/>
        </w:rPr>
        <w:t>m</w:t>
      </w:r>
      <w:r w:rsidRPr="002E29A0">
        <w:rPr>
          <w:spacing w:val="21"/>
          <w:position w:val="-1"/>
          <w:sz w:val="24"/>
          <w:szCs w:val="24"/>
        </w:rPr>
        <w:t xml:space="preserve"> </w:t>
      </w:r>
      <w:r w:rsidRPr="002E29A0">
        <w:rPr>
          <w:position w:val="-1"/>
          <w:sz w:val="24"/>
          <w:szCs w:val="24"/>
        </w:rPr>
        <w:t>li</w:t>
      </w:r>
      <w:r w:rsidRPr="002E29A0">
        <w:rPr>
          <w:spacing w:val="-1"/>
          <w:position w:val="-1"/>
          <w:sz w:val="24"/>
          <w:szCs w:val="24"/>
        </w:rPr>
        <w:t>s</w:t>
      </w:r>
      <w:r w:rsidRPr="002E29A0">
        <w:rPr>
          <w:position w:val="-1"/>
          <w:sz w:val="24"/>
          <w:szCs w:val="24"/>
        </w:rPr>
        <w:t>tu</w:t>
      </w:r>
      <w:r w:rsidRPr="002E29A0">
        <w:rPr>
          <w:spacing w:val="-4"/>
          <w:position w:val="-1"/>
          <w:sz w:val="24"/>
          <w:szCs w:val="24"/>
        </w:rPr>
        <w:t xml:space="preserve"> </w:t>
      </w:r>
      <w:r w:rsidRPr="002E29A0">
        <w:rPr>
          <w:spacing w:val="-1"/>
          <w:position w:val="-1"/>
          <w:sz w:val="24"/>
          <w:szCs w:val="24"/>
        </w:rPr>
        <w:t>C</w:t>
      </w:r>
      <w:r w:rsidRPr="002E29A0">
        <w:rPr>
          <w:spacing w:val="1"/>
          <w:position w:val="-1"/>
          <w:sz w:val="24"/>
          <w:szCs w:val="24"/>
        </w:rPr>
        <w:t>r</w:t>
      </w:r>
      <w:r w:rsidRPr="002E29A0">
        <w:rPr>
          <w:spacing w:val="-1"/>
          <w:position w:val="-1"/>
          <w:sz w:val="24"/>
          <w:szCs w:val="24"/>
        </w:rPr>
        <w:t>n</w:t>
      </w:r>
      <w:r w:rsidRPr="002E29A0">
        <w:rPr>
          <w:position w:val="-1"/>
          <w:sz w:val="24"/>
          <w:szCs w:val="24"/>
        </w:rPr>
        <w:t>e</w:t>
      </w:r>
      <w:r w:rsidRPr="002E29A0">
        <w:rPr>
          <w:spacing w:val="-3"/>
          <w:position w:val="-1"/>
          <w:sz w:val="24"/>
          <w:szCs w:val="24"/>
        </w:rPr>
        <w:t xml:space="preserve"> </w:t>
      </w:r>
      <w:r w:rsidRPr="002E29A0">
        <w:rPr>
          <w:position w:val="-1"/>
          <w:sz w:val="24"/>
          <w:szCs w:val="24"/>
        </w:rPr>
        <w:t>G</w:t>
      </w:r>
      <w:r w:rsidRPr="002E29A0">
        <w:rPr>
          <w:spacing w:val="1"/>
          <w:position w:val="-1"/>
          <w:sz w:val="24"/>
          <w:szCs w:val="24"/>
        </w:rPr>
        <w:t>or</w:t>
      </w:r>
      <w:r w:rsidRPr="002E29A0">
        <w:rPr>
          <w:position w:val="-1"/>
          <w:sz w:val="24"/>
          <w:szCs w:val="24"/>
        </w:rPr>
        <w:t>e</w:t>
      </w:r>
      <w:r w:rsidRPr="002E29A0">
        <w:rPr>
          <w:spacing w:val="-3"/>
          <w:position w:val="-1"/>
          <w:sz w:val="24"/>
          <w:szCs w:val="24"/>
        </w:rPr>
        <w:t xml:space="preserve"> </w:t>
      </w:r>
      <w:r w:rsidRPr="002E29A0">
        <w:rPr>
          <w:position w:val="-1"/>
          <w:sz w:val="24"/>
          <w:szCs w:val="24"/>
        </w:rPr>
        <w:t>-</w:t>
      </w:r>
      <w:r w:rsidRPr="002E29A0">
        <w:rPr>
          <w:spacing w:val="-2"/>
          <w:position w:val="-1"/>
          <w:sz w:val="24"/>
          <w:szCs w:val="24"/>
        </w:rPr>
        <w:t xml:space="preserve"> </w:t>
      </w:r>
      <w:r w:rsidRPr="002E29A0">
        <w:rPr>
          <w:spacing w:val="1"/>
          <w:position w:val="-1"/>
          <w:sz w:val="24"/>
          <w:szCs w:val="24"/>
        </w:rPr>
        <w:t>op</w:t>
      </w:r>
      <w:r w:rsidRPr="002E29A0">
        <w:rPr>
          <w:spacing w:val="-1"/>
          <w:position w:val="-1"/>
          <w:sz w:val="24"/>
          <w:szCs w:val="24"/>
        </w:rPr>
        <w:t>š</w:t>
      </w:r>
      <w:r w:rsidRPr="002E29A0">
        <w:rPr>
          <w:position w:val="-1"/>
          <w:sz w:val="24"/>
          <w:szCs w:val="24"/>
        </w:rPr>
        <w:t>ti</w:t>
      </w:r>
      <w:r w:rsidRPr="002E29A0">
        <w:rPr>
          <w:spacing w:val="-2"/>
          <w:position w:val="-1"/>
          <w:sz w:val="24"/>
          <w:szCs w:val="24"/>
        </w:rPr>
        <w:t>n</w:t>
      </w:r>
      <w:r w:rsidRPr="002E29A0">
        <w:rPr>
          <w:spacing w:val="-1"/>
          <w:position w:val="-1"/>
          <w:sz w:val="24"/>
          <w:szCs w:val="24"/>
        </w:rPr>
        <w:t>sk</w:t>
      </w:r>
      <w:r w:rsidRPr="002E29A0">
        <w:rPr>
          <w:position w:val="-1"/>
          <w:sz w:val="24"/>
          <w:szCs w:val="24"/>
        </w:rPr>
        <w:t>i</w:t>
      </w:r>
      <w:r w:rsidRPr="002E29A0">
        <w:rPr>
          <w:spacing w:val="-7"/>
          <w:position w:val="-1"/>
          <w:sz w:val="24"/>
          <w:szCs w:val="24"/>
        </w:rPr>
        <w:t xml:space="preserve"> </w:t>
      </w:r>
      <w:r w:rsidRPr="002E29A0">
        <w:rPr>
          <w:spacing w:val="1"/>
          <w:position w:val="-1"/>
          <w:sz w:val="24"/>
          <w:szCs w:val="24"/>
        </w:rPr>
        <w:t>prop</w:t>
      </w:r>
      <w:r w:rsidRPr="002E29A0">
        <w:rPr>
          <w:position w:val="-1"/>
          <w:sz w:val="24"/>
          <w:szCs w:val="24"/>
        </w:rPr>
        <w:t>i</w:t>
      </w:r>
      <w:r w:rsidRPr="002E29A0">
        <w:rPr>
          <w:spacing w:val="-1"/>
          <w:position w:val="-1"/>
          <w:sz w:val="24"/>
          <w:szCs w:val="24"/>
        </w:rPr>
        <w:t>s</w:t>
      </w:r>
      <w:r w:rsidRPr="002E29A0">
        <w:rPr>
          <w:position w:val="-1"/>
          <w:sz w:val="24"/>
          <w:szCs w:val="24"/>
        </w:rPr>
        <w:t>i"</w:t>
      </w: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2E29A0" w:rsidRPr="002E29A0" w:rsidRDefault="002E29A0" w:rsidP="002E29A0">
      <w:pPr>
        <w:tabs>
          <w:tab w:val="left" w:pos="1220"/>
        </w:tabs>
        <w:spacing w:before="29" w:line="260" w:lineRule="exact"/>
        <w:ind w:left="147" w:right="-56"/>
        <w:rPr>
          <w:sz w:val="24"/>
          <w:szCs w:val="24"/>
        </w:rPr>
      </w:pPr>
      <w:r w:rsidRPr="002E29A0">
        <w:rPr>
          <w:spacing w:val="-2"/>
          <w:position w:val="-1"/>
          <w:sz w:val="24"/>
          <w:szCs w:val="24"/>
        </w:rPr>
        <w:t>B</w:t>
      </w:r>
      <w:r w:rsidR="00FB4602">
        <w:rPr>
          <w:position w:val="-1"/>
          <w:sz w:val="24"/>
          <w:szCs w:val="24"/>
        </w:rPr>
        <w:t>roj: 02-016/20-227</w:t>
      </w: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2E29A0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 xml:space="preserve">   Rožaje, 16.09.2020.godine</w:t>
      </w: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before="5" w:line="200" w:lineRule="exact"/>
        <w:rPr>
          <w:sz w:val="24"/>
          <w:szCs w:val="24"/>
        </w:rPr>
      </w:pPr>
    </w:p>
    <w:p w:rsidR="001647C5" w:rsidRPr="002E29A0" w:rsidRDefault="002E29A0">
      <w:pPr>
        <w:spacing w:before="32" w:line="240" w:lineRule="exact"/>
        <w:ind w:left="2538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               </w:t>
      </w:r>
      <w:r w:rsidR="00EB7E4A" w:rsidRPr="002E29A0">
        <w:rPr>
          <w:position w:val="-1"/>
          <w:sz w:val="24"/>
          <w:szCs w:val="24"/>
        </w:rPr>
        <w:t>S</w:t>
      </w:r>
      <w:r w:rsidR="00EB7E4A" w:rsidRPr="002E29A0">
        <w:rPr>
          <w:spacing w:val="1"/>
          <w:position w:val="-1"/>
          <w:sz w:val="24"/>
          <w:szCs w:val="24"/>
        </w:rPr>
        <w:t>K</w:t>
      </w:r>
      <w:r w:rsidR="00EB7E4A" w:rsidRPr="002E29A0">
        <w:rPr>
          <w:spacing w:val="-1"/>
          <w:position w:val="-1"/>
          <w:sz w:val="24"/>
          <w:szCs w:val="24"/>
        </w:rPr>
        <w:t>U</w:t>
      </w:r>
      <w:r w:rsidR="00EB7E4A" w:rsidRPr="002E29A0">
        <w:rPr>
          <w:position w:val="-1"/>
          <w:sz w:val="24"/>
          <w:szCs w:val="24"/>
        </w:rPr>
        <w:t>P</w:t>
      </w:r>
      <w:r w:rsidR="00EB7E4A" w:rsidRPr="002E29A0">
        <w:rPr>
          <w:spacing w:val="-1"/>
          <w:position w:val="-1"/>
          <w:sz w:val="24"/>
          <w:szCs w:val="24"/>
        </w:rPr>
        <w:t>Š</w:t>
      </w:r>
      <w:r w:rsidR="00EB7E4A" w:rsidRPr="002E29A0">
        <w:rPr>
          <w:spacing w:val="2"/>
          <w:position w:val="-1"/>
          <w:sz w:val="24"/>
          <w:szCs w:val="24"/>
        </w:rPr>
        <w:t>T</w:t>
      </w:r>
      <w:r w:rsidR="00EB7E4A" w:rsidRPr="002E29A0">
        <w:rPr>
          <w:spacing w:val="-4"/>
          <w:position w:val="-1"/>
          <w:sz w:val="24"/>
          <w:szCs w:val="24"/>
        </w:rPr>
        <w:t>I</w:t>
      </w:r>
      <w:r w:rsidR="00EB7E4A" w:rsidRPr="002E29A0">
        <w:rPr>
          <w:spacing w:val="-1"/>
          <w:position w:val="-1"/>
          <w:sz w:val="24"/>
          <w:szCs w:val="24"/>
        </w:rPr>
        <w:t>N</w:t>
      </w:r>
      <w:r w:rsidR="00EB7E4A" w:rsidRPr="002E29A0">
        <w:rPr>
          <w:position w:val="-1"/>
          <w:sz w:val="24"/>
          <w:szCs w:val="24"/>
        </w:rPr>
        <w:t>A</w:t>
      </w:r>
      <w:r w:rsidR="00EB7E4A" w:rsidRPr="002E29A0">
        <w:rPr>
          <w:spacing w:val="-1"/>
          <w:position w:val="-1"/>
          <w:sz w:val="24"/>
          <w:szCs w:val="24"/>
        </w:rPr>
        <w:t xml:space="preserve"> O</w:t>
      </w:r>
      <w:r w:rsidR="00EB7E4A" w:rsidRPr="002E29A0">
        <w:rPr>
          <w:position w:val="-1"/>
          <w:sz w:val="24"/>
          <w:szCs w:val="24"/>
        </w:rPr>
        <w:t>P</w:t>
      </w:r>
      <w:r w:rsidR="00EB7E4A" w:rsidRPr="002E29A0">
        <w:rPr>
          <w:spacing w:val="-1"/>
          <w:position w:val="-1"/>
          <w:sz w:val="24"/>
          <w:szCs w:val="24"/>
        </w:rPr>
        <w:t>Š</w:t>
      </w:r>
      <w:r w:rsidR="00EB7E4A" w:rsidRPr="002E29A0">
        <w:rPr>
          <w:spacing w:val="2"/>
          <w:position w:val="-1"/>
          <w:sz w:val="24"/>
          <w:szCs w:val="24"/>
        </w:rPr>
        <w:t>T</w:t>
      </w:r>
      <w:r w:rsidR="00EB7E4A" w:rsidRPr="002E29A0">
        <w:rPr>
          <w:spacing w:val="-4"/>
          <w:position w:val="-1"/>
          <w:sz w:val="24"/>
          <w:szCs w:val="24"/>
        </w:rPr>
        <w:t>I</w:t>
      </w:r>
      <w:r w:rsidR="00EB7E4A" w:rsidRPr="002E29A0">
        <w:rPr>
          <w:spacing w:val="-1"/>
          <w:position w:val="-1"/>
          <w:sz w:val="24"/>
          <w:szCs w:val="24"/>
        </w:rPr>
        <w:t>N</w:t>
      </w:r>
      <w:r w:rsidR="00EB7E4A" w:rsidRPr="002E29A0">
        <w:rPr>
          <w:position w:val="-1"/>
          <w:sz w:val="24"/>
          <w:szCs w:val="24"/>
        </w:rPr>
        <w:t xml:space="preserve">E </w:t>
      </w:r>
      <w:r w:rsidR="00EB7E4A" w:rsidRPr="002E29A0">
        <w:rPr>
          <w:spacing w:val="-1"/>
          <w:position w:val="-1"/>
          <w:sz w:val="24"/>
          <w:szCs w:val="24"/>
        </w:rPr>
        <w:t>RO</w:t>
      </w:r>
      <w:r w:rsidR="00C40AE7" w:rsidRPr="002E29A0">
        <w:rPr>
          <w:spacing w:val="-3"/>
          <w:position w:val="-1"/>
          <w:sz w:val="24"/>
          <w:szCs w:val="24"/>
        </w:rPr>
        <w:t>Ž</w:t>
      </w:r>
      <w:r w:rsidR="00EB7E4A" w:rsidRPr="002E29A0">
        <w:rPr>
          <w:spacing w:val="-1"/>
          <w:position w:val="-1"/>
          <w:sz w:val="24"/>
          <w:szCs w:val="24"/>
        </w:rPr>
        <w:t>A</w:t>
      </w:r>
      <w:r w:rsidR="00EB7E4A" w:rsidRPr="002E29A0">
        <w:rPr>
          <w:spacing w:val="3"/>
          <w:position w:val="-1"/>
          <w:sz w:val="24"/>
          <w:szCs w:val="24"/>
        </w:rPr>
        <w:t>J</w:t>
      </w:r>
      <w:r w:rsidR="00EB7E4A" w:rsidRPr="002E29A0">
        <w:rPr>
          <w:position w:val="-1"/>
          <w:sz w:val="24"/>
          <w:szCs w:val="24"/>
        </w:rPr>
        <w:t>E</w:t>
      </w:r>
    </w:p>
    <w:p w:rsidR="001647C5" w:rsidRPr="002E29A0" w:rsidRDefault="001647C5">
      <w:pPr>
        <w:spacing w:before="9" w:line="1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</w:pPr>
    </w:p>
    <w:p w:rsidR="001647C5" w:rsidRPr="002E29A0" w:rsidRDefault="001647C5">
      <w:pPr>
        <w:spacing w:line="200" w:lineRule="exact"/>
        <w:rPr>
          <w:sz w:val="24"/>
          <w:szCs w:val="24"/>
        </w:rPr>
        <w:sectPr w:rsidR="001647C5" w:rsidRPr="002E29A0">
          <w:pgSz w:w="11920" w:h="16840"/>
          <w:pgMar w:top="460" w:right="160" w:bottom="280" w:left="160" w:header="0" w:footer="309" w:gutter="0"/>
          <w:cols w:space="720"/>
        </w:sectPr>
      </w:pPr>
    </w:p>
    <w:p w:rsidR="001647C5" w:rsidRPr="002E29A0" w:rsidRDefault="001647C5">
      <w:pPr>
        <w:tabs>
          <w:tab w:val="left" w:pos="1220"/>
        </w:tabs>
        <w:spacing w:before="29" w:line="260" w:lineRule="exact"/>
        <w:ind w:left="147" w:right="-56"/>
        <w:rPr>
          <w:sz w:val="24"/>
          <w:szCs w:val="24"/>
        </w:rPr>
      </w:pPr>
    </w:p>
    <w:p w:rsidR="001647C5" w:rsidRPr="002E29A0" w:rsidRDefault="00EB7E4A">
      <w:pPr>
        <w:spacing w:before="66"/>
        <w:rPr>
          <w:sz w:val="24"/>
          <w:szCs w:val="24"/>
        </w:rPr>
        <w:sectPr w:rsidR="001647C5" w:rsidRPr="002E29A0">
          <w:type w:val="continuous"/>
          <w:pgSz w:w="11920" w:h="16840"/>
          <w:pgMar w:top="740" w:right="160" w:bottom="0" w:left="160" w:header="720" w:footer="720" w:gutter="0"/>
          <w:cols w:num="2" w:space="720" w:equalWidth="0">
            <w:col w:w="1239" w:space="4299"/>
            <w:col w:w="6062"/>
          </w:cols>
        </w:sectPr>
      </w:pPr>
      <w:r w:rsidRPr="002E29A0">
        <w:rPr>
          <w:sz w:val="24"/>
          <w:szCs w:val="24"/>
        </w:rPr>
        <w:br w:type="column"/>
      </w:r>
      <w:r w:rsidR="002E29A0">
        <w:rPr>
          <w:sz w:val="24"/>
          <w:szCs w:val="24"/>
        </w:rPr>
        <w:lastRenderedPageBreak/>
        <w:t xml:space="preserve">          </w:t>
      </w:r>
      <w:r w:rsidR="00FB4602">
        <w:rPr>
          <w:sz w:val="24"/>
          <w:szCs w:val="24"/>
        </w:rPr>
        <w:t xml:space="preserve">    </w:t>
      </w:r>
      <w:bookmarkStart w:id="0" w:name="_GoBack"/>
      <w:bookmarkEnd w:id="0"/>
      <w:r w:rsidR="002E29A0">
        <w:rPr>
          <w:sz w:val="24"/>
          <w:szCs w:val="24"/>
        </w:rPr>
        <w:t xml:space="preserve"> </w:t>
      </w:r>
      <w:r w:rsidRPr="002E29A0">
        <w:rPr>
          <w:b/>
          <w:spacing w:val="1"/>
          <w:sz w:val="24"/>
          <w:szCs w:val="24"/>
        </w:rPr>
        <w:t>PR</w:t>
      </w:r>
      <w:r w:rsidRPr="002E29A0">
        <w:rPr>
          <w:b/>
          <w:spacing w:val="-1"/>
          <w:sz w:val="24"/>
          <w:szCs w:val="24"/>
        </w:rPr>
        <w:t>E</w:t>
      </w:r>
      <w:r w:rsidRPr="002E29A0">
        <w:rPr>
          <w:b/>
          <w:spacing w:val="1"/>
          <w:sz w:val="24"/>
          <w:szCs w:val="24"/>
        </w:rPr>
        <w:t>D</w:t>
      </w:r>
      <w:r w:rsidRPr="002E29A0">
        <w:rPr>
          <w:b/>
          <w:spacing w:val="-1"/>
          <w:sz w:val="24"/>
          <w:szCs w:val="24"/>
        </w:rPr>
        <w:t>S</w:t>
      </w:r>
      <w:r w:rsidRPr="002E29A0">
        <w:rPr>
          <w:b/>
          <w:spacing w:val="1"/>
          <w:sz w:val="24"/>
          <w:szCs w:val="24"/>
        </w:rPr>
        <w:t>J</w:t>
      </w:r>
      <w:r w:rsidRPr="002E29A0">
        <w:rPr>
          <w:b/>
          <w:spacing w:val="-1"/>
          <w:sz w:val="24"/>
          <w:szCs w:val="24"/>
        </w:rPr>
        <w:t>E</w:t>
      </w:r>
      <w:r w:rsidRPr="002E29A0">
        <w:rPr>
          <w:b/>
          <w:spacing w:val="1"/>
          <w:sz w:val="24"/>
          <w:szCs w:val="24"/>
        </w:rPr>
        <w:t>D</w:t>
      </w:r>
      <w:r w:rsidRPr="002E29A0">
        <w:rPr>
          <w:b/>
          <w:sz w:val="24"/>
          <w:szCs w:val="24"/>
        </w:rPr>
        <w:t>N</w:t>
      </w:r>
      <w:r w:rsidRPr="002E29A0">
        <w:rPr>
          <w:b/>
          <w:spacing w:val="-1"/>
          <w:sz w:val="24"/>
          <w:szCs w:val="24"/>
        </w:rPr>
        <w:t>I</w:t>
      </w:r>
      <w:r w:rsidRPr="002E29A0">
        <w:rPr>
          <w:b/>
          <w:sz w:val="24"/>
          <w:szCs w:val="24"/>
        </w:rPr>
        <w:t>K</w:t>
      </w:r>
      <w:r w:rsidRPr="002E29A0">
        <w:rPr>
          <w:b/>
          <w:spacing w:val="-13"/>
          <w:sz w:val="24"/>
          <w:szCs w:val="24"/>
        </w:rPr>
        <w:t xml:space="preserve"> </w:t>
      </w:r>
      <w:r w:rsidRPr="002E29A0">
        <w:rPr>
          <w:b/>
          <w:spacing w:val="1"/>
          <w:sz w:val="24"/>
          <w:szCs w:val="24"/>
        </w:rPr>
        <w:t>SKUP</w:t>
      </w:r>
      <w:r w:rsidRPr="002E29A0">
        <w:rPr>
          <w:b/>
          <w:spacing w:val="-1"/>
          <w:sz w:val="24"/>
          <w:szCs w:val="24"/>
        </w:rPr>
        <w:t>ŠTI</w:t>
      </w:r>
      <w:r w:rsidRPr="002E29A0">
        <w:rPr>
          <w:b/>
          <w:spacing w:val="1"/>
          <w:sz w:val="24"/>
          <w:szCs w:val="24"/>
        </w:rPr>
        <w:t>NE</w:t>
      </w:r>
    </w:p>
    <w:p w:rsidR="001647C5" w:rsidRPr="002E29A0" w:rsidRDefault="002E29A0">
      <w:pPr>
        <w:spacing w:before="34"/>
        <w:ind w:left="14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="00EB7E4A" w:rsidRPr="002E29A0">
        <w:rPr>
          <w:spacing w:val="-2"/>
          <w:sz w:val="24"/>
          <w:szCs w:val="24"/>
        </w:rPr>
        <w:t>A</w:t>
      </w:r>
      <w:r w:rsidR="00EB7E4A" w:rsidRPr="002E29A0">
        <w:rPr>
          <w:sz w:val="24"/>
          <w:szCs w:val="24"/>
        </w:rPr>
        <w:t>l</w:t>
      </w:r>
      <w:r w:rsidR="00EB7E4A" w:rsidRPr="002E29A0">
        <w:rPr>
          <w:spacing w:val="-4"/>
          <w:sz w:val="24"/>
          <w:szCs w:val="24"/>
        </w:rPr>
        <w:t>m</w:t>
      </w:r>
      <w:r w:rsidR="00EB7E4A" w:rsidRPr="002E29A0">
        <w:rPr>
          <w:sz w:val="24"/>
          <w:szCs w:val="24"/>
        </w:rPr>
        <w:t>ir</w:t>
      </w:r>
      <w:r w:rsidR="00EB7E4A" w:rsidRPr="002E29A0">
        <w:rPr>
          <w:spacing w:val="-4"/>
          <w:sz w:val="24"/>
          <w:szCs w:val="24"/>
        </w:rPr>
        <w:t xml:space="preserve"> </w:t>
      </w:r>
      <w:r w:rsidR="00EB7E4A" w:rsidRPr="002E29A0">
        <w:rPr>
          <w:spacing w:val="-2"/>
          <w:sz w:val="24"/>
          <w:szCs w:val="24"/>
        </w:rPr>
        <w:t>A</w:t>
      </w:r>
      <w:r w:rsidR="00EB7E4A" w:rsidRPr="002E29A0">
        <w:rPr>
          <w:spacing w:val="-1"/>
          <w:sz w:val="24"/>
          <w:szCs w:val="24"/>
        </w:rPr>
        <w:t>v</w:t>
      </w:r>
      <w:r w:rsidR="00EB7E4A" w:rsidRPr="002E29A0">
        <w:rPr>
          <w:spacing w:val="1"/>
          <w:sz w:val="24"/>
          <w:szCs w:val="24"/>
        </w:rPr>
        <w:t>d</w:t>
      </w:r>
      <w:r w:rsidR="00EB7E4A" w:rsidRPr="002E29A0">
        <w:rPr>
          <w:sz w:val="24"/>
          <w:szCs w:val="24"/>
        </w:rPr>
        <w:t>ić</w:t>
      </w:r>
      <w:r w:rsidR="00FB4602">
        <w:rPr>
          <w:sz w:val="24"/>
          <w:szCs w:val="24"/>
        </w:rPr>
        <w:t xml:space="preserve">, s. r. </w:t>
      </w:r>
    </w:p>
    <w:sectPr w:rsidR="001647C5" w:rsidRPr="002E29A0" w:rsidSect="001647C5">
      <w:type w:val="continuous"/>
      <w:pgSz w:w="11920" w:h="16840"/>
      <w:pgMar w:top="740" w:right="160" w:bottom="0" w:left="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EDE" w:rsidRDefault="00904EDE" w:rsidP="001647C5">
      <w:r>
        <w:separator/>
      </w:r>
    </w:p>
  </w:endnote>
  <w:endnote w:type="continuationSeparator" w:id="0">
    <w:p w:rsidR="00904EDE" w:rsidRDefault="00904EDE" w:rsidP="0016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7C5" w:rsidRDefault="004E11DA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618" behindDoc="1" locked="0" layoutInCell="1" allowOverlap="1">
              <wp:simplePos x="0" y="0"/>
              <wp:positionH relativeFrom="page">
                <wp:posOffset>7297420</wp:posOffset>
              </wp:positionH>
              <wp:positionV relativeFrom="page">
                <wp:posOffset>10356850</wp:posOffset>
              </wp:positionV>
              <wp:extent cx="121920" cy="165735"/>
              <wp:effectExtent l="1270" t="3175" r="635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7C5" w:rsidRDefault="004870A7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EB7E4A"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4602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74.6pt;margin-top:815.5pt;width:9.6pt;height:13.05pt;z-index:-78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Fbzqw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" filled="f" stroked="f">
              <v:textbox inset="0,0,0,0">
                <w:txbxContent>
                  <w:p w:rsidR="001647C5" w:rsidRDefault="004870A7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EB7E4A"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4602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7C5" w:rsidRDefault="001647C5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7C5" w:rsidRDefault="001647C5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7C5" w:rsidRDefault="001647C5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7C5" w:rsidRDefault="004E11DA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619" behindDoc="1" locked="0" layoutInCell="1" allowOverlap="1">
              <wp:simplePos x="0" y="0"/>
              <wp:positionH relativeFrom="page">
                <wp:posOffset>7225665</wp:posOffset>
              </wp:positionH>
              <wp:positionV relativeFrom="page">
                <wp:posOffset>10356850</wp:posOffset>
              </wp:positionV>
              <wp:extent cx="194310" cy="165735"/>
              <wp:effectExtent l="0" t="3175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7C5" w:rsidRDefault="004870A7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EB7E4A"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4602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68.95pt;margin-top:815.5pt;width:15.3pt;height:13.05pt;z-index:-78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5XX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" filled="f" stroked="f">
              <v:textbox inset="0,0,0,0">
                <w:txbxContent>
                  <w:p w:rsidR="001647C5" w:rsidRDefault="004870A7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EB7E4A"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4602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7C5" w:rsidRDefault="004E11DA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620" behindDoc="1" locked="0" layoutInCell="1" allowOverlap="1">
              <wp:simplePos x="0" y="0"/>
              <wp:positionH relativeFrom="page">
                <wp:posOffset>7225665</wp:posOffset>
              </wp:positionH>
              <wp:positionV relativeFrom="page">
                <wp:posOffset>10356850</wp:posOffset>
              </wp:positionV>
              <wp:extent cx="194310" cy="165735"/>
              <wp:effectExtent l="0" t="3175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7C5" w:rsidRDefault="004870A7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EB7E4A"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4602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68.95pt;margin-top:815.5pt;width:15.3pt;height:13.05pt;z-index:-78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Uearg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" filled="f" stroked="f">
              <v:textbox inset="0,0,0,0">
                <w:txbxContent>
                  <w:p w:rsidR="001647C5" w:rsidRDefault="004870A7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EB7E4A"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4602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EDE" w:rsidRDefault="00904EDE" w:rsidP="001647C5">
      <w:r>
        <w:separator/>
      </w:r>
    </w:p>
  </w:footnote>
  <w:footnote w:type="continuationSeparator" w:id="0">
    <w:p w:rsidR="00904EDE" w:rsidRDefault="00904EDE" w:rsidP="00164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62C0"/>
    <w:multiLevelType w:val="multilevel"/>
    <w:tmpl w:val="21704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C5"/>
    <w:rsid w:val="000756CC"/>
    <w:rsid w:val="001647C5"/>
    <w:rsid w:val="001D5510"/>
    <w:rsid w:val="002E29A0"/>
    <w:rsid w:val="00334437"/>
    <w:rsid w:val="004870A7"/>
    <w:rsid w:val="004E11DA"/>
    <w:rsid w:val="00560767"/>
    <w:rsid w:val="00616E9C"/>
    <w:rsid w:val="006829AD"/>
    <w:rsid w:val="008D72DA"/>
    <w:rsid w:val="008F1DFE"/>
    <w:rsid w:val="00904EDE"/>
    <w:rsid w:val="00912E4C"/>
    <w:rsid w:val="009E26B0"/>
    <w:rsid w:val="00A96032"/>
    <w:rsid w:val="00B33D0D"/>
    <w:rsid w:val="00B9725A"/>
    <w:rsid w:val="00BD4EE7"/>
    <w:rsid w:val="00C40AE7"/>
    <w:rsid w:val="00D17CC6"/>
    <w:rsid w:val="00EB7E4A"/>
    <w:rsid w:val="00F2211F"/>
    <w:rsid w:val="00F35664"/>
    <w:rsid w:val="00FB4602"/>
    <w:rsid w:val="00FC1F3A"/>
    <w:rsid w:val="00FC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D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D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2020-09-16T10:44:00Z</cp:lastPrinted>
  <dcterms:created xsi:type="dcterms:W3CDTF">2020-09-16T10:52:00Z</dcterms:created>
  <dcterms:modified xsi:type="dcterms:W3CDTF">2020-09-16T12:28:00Z</dcterms:modified>
</cp:coreProperties>
</file>